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3278F1">
            <w:pPr>
              <w:jc w:val="right"/>
              <w:rPr>
                <w:rFonts w:cs="Arial"/>
              </w:rPr>
            </w:pPr>
            <w:r w:rsidRPr="002E571A">
              <w:rPr>
                <w:rFonts w:cs="Arial"/>
                <w:szCs w:val="22"/>
              </w:rPr>
              <w:t xml:space="preserve">Протокол  № </w:t>
            </w:r>
            <w:r w:rsidR="003278F1">
              <w:rPr>
                <w:rFonts w:cs="Arial"/>
                <w:szCs w:val="22"/>
              </w:rPr>
              <w:t>171</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3278F1">
            <w:pPr>
              <w:jc w:val="right"/>
              <w:rPr>
                <w:rFonts w:cs="Arial"/>
              </w:rPr>
            </w:pPr>
            <w:r w:rsidRPr="002E571A">
              <w:rPr>
                <w:rFonts w:cs="Arial"/>
                <w:szCs w:val="22"/>
              </w:rPr>
              <w:t>«</w:t>
            </w:r>
            <w:r w:rsidR="003278F1">
              <w:rPr>
                <w:rFonts w:cs="Arial"/>
                <w:szCs w:val="22"/>
              </w:rPr>
              <w:t>27</w:t>
            </w:r>
            <w:r w:rsidRPr="002E571A">
              <w:rPr>
                <w:rFonts w:cs="Arial"/>
                <w:szCs w:val="22"/>
              </w:rPr>
              <w:t xml:space="preserve">» </w:t>
            </w:r>
            <w:r w:rsidR="003278F1">
              <w:rPr>
                <w:rFonts w:cs="Arial"/>
                <w:szCs w:val="22"/>
              </w:rPr>
              <w:t>октября 2017</w:t>
            </w:r>
            <w:r w:rsidRPr="002E571A">
              <w:rPr>
                <w:rFonts w:cs="Arial"/>
                <w:szCs w:val="22"/>
              </w:rPr>
              <w:t xml:space="preserve"> г.</w:t>
            </w:r>
          </w:p>
        </w:tc>
      </w:tr>
    </w:tbl>
    <w:p w:rsidR="001D3511" w:rsidRDefault="001D3511" w:rsidP="00DE7BED">
      <w:pPr>
        <w:rPr>
          <w:rFonts w:cs="Arial"/>
          <w:szCs w:val="22"/>
        </w:rPr>
      </w:pPr>
    </w:p>
    <w:p w:rsidR="00DE7BED" w:rsidRPr="002E571A" w:rsidRDefault="00A03AA2" w:rsidP="00DE7BED">
      <w:pPr>
        <w:rPr>
          <w:rFonts w:cs="Arial"/>
          <w:szCs w:val="22"/>
        </w:rPr>
      </w:pPr>
      <w:bookmarkStart w:id="0" w:name="_GoBack"/>
      <w:bookmarkEnd w:id="0"/>
      <w:r w:rsidRPr="00207E24">
        <w:rPr>
          <w:rFonts w:cs="Arial"/>
          <w:szCs w:val="22"/>
        </w:rPr>
        <w:t>ПДО №</w:t>
      </w:r>
      <w:r w:rsidR="00472E78">
        <w:rPr>
          <w:rFonts w:cs="Arial"/>
          <w:szCs w:val="22"/>
        </w:rPr>
        <w:t>4</w:t>
      </w:r>
      <w:r w:rsidR="009B040C">
        <w:rPr>
          <w:rFonts w:cs="Arial"/>
          <w:szCs w:val="22"/>
        </w:rPr>
        <w:t>80</w:t>
      </w:r>
      <w:r w:rsidRPr="00207E24">
        <w:rPr>
          <w:rFonts w:cs="Arial"/>
          <w:szCs w:val="22"/>
        </w:rPr>
        <w:t>-</w:t>
      </w:r>
      <w:r w:rsidR="00207E24" w:rsidRPr="00207E24">
        <w:rPr>
          <w:rFonts w:cs="Arial"/>
          <w:szCs w:val="22"/>
        </w:rPr>
        <w:t>СС</w:t>
      </w:r>
      <w:r w:rsidRPr="00207E24">
        <w:rPr>
          <w:rFonts w:cs="Arial"/>
          <w:szCs w:val="22"/>
        </w:rPr>
        <w:t>-201</w:t>
      </w:r>
      <w:r w:rsidR="00C03E66">
        <w:rPr>
          <w:rFonts w:cs="Arial"/>
          <w:szCs w:val="22"/>
        </w:rPr>
        <w:t>7</w:t>
      </w:r>
      <w:r w:rsidRPr="00FB3F24">
        <w:rPr>
          <w:rFonts w:cs="Arial"/>
          <w:szCs w:val="22"/>
        </w:rPr>
        <w:t xml:space="preserve"> от</w:t>
      </w:r>
      <w:r>
        <w:rPr>
          <w:rFonts w:cs="Arial"/>
          <w:szCs w:val="22"/>
        </w:rPr>
        <w:t xml:space="preserve"> </w:t>
      </w:r>
      <w:r w:rsidR="003278F1">
        <w:rPr>
          <w:rFonts w:cs="Arial"/>
          <w:szCs w:val="22"/>
        </w:rPr>
        <w:t>30.10.2017 г.</w:t>
      </w:r>
    </w:p>
    <w:p w:rsidR="00DE7BED" w:rsidRPr="003278F1" w:rsidRDefault="00DE7BED" w:rsidP="006A7634">
      <w:pPr>
        <w:ind w:firstLine="567"/>
        <w:jc w:val="both"/>
        <w:rPr>
          <w:rFonts w:cs="Arial"/>
          <w:b/>
          <w:szCs w:val="22"/>
        </w:rPr>
      </w:pPr>
      <w:r w:rsidRPr="003C4A69">
        <w:rPr>
          <w:rFonts w:cs="Arial"/>
          <w:b/>
          <w:szCs w:val="22"/>
        </w:rPr>
        <w:t>ОАО «Славнефть-ЯНОС»</w:t>
      </w:r>
      <w:r w:rsidRPr="003C4A69">
        <w:rPr>
          <w:rFonts w:cs="Arial"/>
          <w:szCs w:val="22"/>
        </w:rPr>
        <w:t xml:space="preserve"> (далее – Общество) приглашает </w:t>
      </w:r>
      <w:r w:rsidR="00A326D9" w:rsidRPr="003C4A69">
        <w:rPr>
          <w:rFonts w:cs="Arial"/>
          <w:szCs w:val="22"/>
        </w:rPr>
        <w:t>В</w:t>
      </w:r>
      <w:r w:rsidRPr="003C4A69">
        <w:rPr>
          <w:rFonts w:cs="Arial"/>
          <w:szCs w:val="22"/>
        </w:rPr>
        <w:t xml:space="preserve">ас сделать предложение (оферту) </w:t>
      </w:r>
      <w:r w:rsidRPr="003278F1">
        <w:rPr>
          <w:rFonts w:cs="Arial"/>
          <w:szCs w:val="22"/>
        </w:rPr>
        <w:t xml:space="preserve">на </w:t>
      </w:r>
      <w:r w:rsidR="0059710C" w:rsidRPr="003278F1">
        <w:rPr>
          <w:rFonts w:cs="Arial"/>
          <w:b/>
          <w:szCs w:val="22"/>
        </w:rPr>
        <w:t xml:space="preserve">оказание услуг по </w:t>
      </w:r>
      <w:r w:rsidR="0059710C" w:rsidRPr="003278F1">
        <w:rPr>
          <w:rFonts w:cs="Arial"/>
          <w:b/>
          <w:color w:val="000000"/>
          <w:szCs w:val="22"/>
        </w:rPr>
        <w:t>уборке бытовых и производственных помещений</w:t>
      </w:r>
      <w:r w:rsidR="00FD72B5" w:rsidRPr="003278F1">
        <w:rPr>
          <w:rFonts w:cs="Arial"/>
          <w:b/>
          <w:szCs w:val="22"/>
          <w:lang w:eastAsia="ar-SA"/>
        </w:rPr>
        <w:t xml:space="preserve"> на</w:t>
      </w:r>
      <w:r w:rsidR="00FD72B5" w:rsidRPr="003278F1">
        <w:rPr>
          <w:rFonts w:cs="Arial"/>
          <w:b/>
          <w:szCs w:val="22"/>
        </w:rPr>
        <w:t xml:space="preserve"> ОАО «Славнефть-ЯНОС»</w:t>
      </w:r>
      <w:r w:rsidR="004D308A" w:rsidRPr="003278F1">
        <w:rPr>
          <w:rFonts w:cs="Arial"/>
          <w:b/>
          <w:szCs w:val="22"/>
        </w:rPr>
        <w:t>.</w:t>
      </w:r>
    </w:p>
    <w:p w:rsidR="003679E5" w:rsidRPr="00207E24"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A316C1">
        <w:rPr>
          <w:rFonts w:cs="Arial"/>
          <w:szCs w:val="22"/>
        </w:rPr>
        <w:t>приведённая стоимость, рассчитанная по методике</w:t>
      </w:r>
      <w:r w:rsidR="008B1EAE">
        <w:rPr>
          <w:rFonts w:cs="Arial"/>
          <w:szCs w:val="22"/>
        </w:rPr>
        <w:t xml:space="preserve"> (Приложение №5 к Требованию к предмету оферты)</w:t>
      </w:r>
      <w:r w:rsidR="003679E5"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447B4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2"/>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2"/>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2"/>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2"/>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2"/>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045725" w:rsidRPr="002E571A" w:rsidRDefault="00045725" w:rsidP="00DE7BED">
      <w:pPr>
        <w:ind w:firstLine="720"/>
        <w:jc w:val="both"/>
        <w:rPr>
          <w:rFonts w:cs="Arial"/>
          <w:szCs w:val="22"/>
        </w:rPr>
      </w:pPr>
      <w:r w:rsidRPr="00D151E8">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59710C">
        <w:rPr>
          <w:rFonts w:cs="Arial"/>
          <w:b/>
          <w:szCs w:val="22"/>
        </w:rPr>
        <w:t>3</w:t>
      </w:r>
      <w:r w:rsidR="00045725">
        <w:rPr>
          <w:rFonts w:cs="Arial"/>
          <w:b/>
          <w:szCs w:val="22"/>
        </w:rPr>
        <w:t>1</w:t>
      </w:r>
      <w:r w:rsidR="00230908" w:rsidRPr="0060733A">
        <w:rPr>
          <w:rFonts w:cs="Arial"/>
          <w:b/>
          <w:szCs w:val="22"/>
        </w:rPr>
        <w:t xml:space="preserve"> </w:t>
      </w:r>
      <w:r w:rsidR="00FD72B5">
        <w:rPr>
          <w:rFonts w:cs="Arial"/>
          <w:b/>
          <w:szCs w:val="22"/>
        </w:rPr>
        <w:t>дека</w:t>
      </w:r>
      <w:r w:rsidR="00447B4A">
        <w:rPr>
          <w:rFonts w:cs="Arial"/>
          <w:b/>
          <w:szCs w:val="22"/>
        </w:rPr>
        <w:t>бря</w:t>
      </w:r>
      <w:r w:rsidR="00230908" w:rsidRPr="0060733A">
        <w:rPr>
          <w:rFonts w:cs="Arial"/>
          <w:b/>
          <w:szCs w:val="22"/>
        </w:rPr>
        <w:t xml:space="preserve"> 201</w:t>
      </w:r>
      <w:r w:rsidR="0090211B">
        <w:rPr>
          <w:rFonts w:cs="Arial"/>
          <w:b/>
          <w:szCs w:val="22"/>
        </w:rPr>
        <w:t>7</w:t>
      </w:r>
      <w:r w:rsidR="00230908" w:rsidRPr="00F0397B">
        <w:rPr>
          <w:rFonts w:cs="Arial"/>
          <w:b/>
          <w:szCs w:val="22"/>
        </w:rPr>
        <w:t>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CF6119">
      <w:pPr>
        <w:pStyle w:val="a9"/>
        <w:numPr>
          <w:ilvl w:val="0"/>
          <w:numId w:val="2"/>
        </w:numPr>
        <w:tabs>
          <w:tab w:val="left" w:pos="1418"/>
        </w:tabs>
        <w:spacing w:before="0"/>
        <w:ind w:left="1417" w:hanging="340"/>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9A296B" w:rsidRDefault="00DE7BED" w:rsidP="00CF6119">
      <w:pPr>
        <w:pStyle w:val="a9"/>
        <w:numPr>
          <w:ilvl w:val="0"/>
          <w:numId w:val="2"/>
        </w:numPr>
        <w:tabs>
          <w:tab w:val="left" w:pos="1418"/>
        </w:tabs>
        <w:spacing w:before="0"/>
        <w:ind w:left="1417" w:hanging="340"/>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25330A" w:rsidP="00CF6119">
      <w:pPr>
        <w:pStyle w:val="a9"/>
        <w:numPr>
          <w:ilvl w:val="0"/>
          <w:numId w:val="2"/>
        </w:numPr>
        <w:tabs>
          <w:tab w:val="left" w:pos="1418"/>
        </w:tabs>
        <w:spacing w:before="0"/>
        <w:ind w:left="1417" w:hanging="340"/>
        <w:contextualSpacing w:val="0"/>
        <w:jc w:val="both"/>
        <w:rPr>
          <w:rFonts w:cs="Arial"/>
          <w:szCs w:val="22"/>
        </w:rPr>
      </w:pPr>
      <w:r w:rsidRPr="0025330A">
        <w:rPr>
          <w:rFonts w:cs="Arial"/>
          <w:szCs w:val="22"/>
        </w:rPr>
        <w:t xml:space="preserve">Справка об опыте работы в 2014, 2015, 2016 г.г. </w:t>
      </w:r>
      <w:r>
        <w:rPr>
          <w:rFonts w:cs="Arial"/>
          <w:szCs w:val="22"/>
        </w:rPr>
        <w:t>за подписью руководителя организации (Форма 7);</w:t>
      </w:r>
    </w:p>
    <w:p w:rsidR="0025330A" w:rsidRPr="009812EA" w:rsidRDefault="0025330A" w:rsidP="00CF6119">
      <w:pPr>
        <w:pStyle w:val="a9"/>
        <w:numPr>
          <w:ilvl w:val="0"/>
          <w:numId w:val="2"/>
        </w:numPr>
        <w:tabs>
          <w:tab w:val="left" w:pos="1418"/>
        </w:tabs>
        <w:spacing w:before="0"/>
        <w:ind w:left="1417" w:hanging="340"/>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за подписью руководителя организации (Форма 8)</w:t>
      </w:r>
      <w:r w:rsidR="00D31220">
        <w:rPr>
          <w:szCs w:val="22"/>
        </w:rPr>
        <w:t>;</w:t>
      </w:r>
    </w:p>
    <w:p w:rsidR="009812EA" w:rsidRPr="00CF6119" w:rsidRDefault="009812EA" w:rsidP="00CF6119">
      <w:pPr>
        <w:pStyle w:val="a9"/>
        <w:numPr>
          <w:ilvl w:val="0"/>
          <w:numId w:val="2"/>
        </w:numPr>
        <w:tabs>
          <w:tab w:val="left" w:pos="1418"/>
        </w:tabs>
        <w:spacing w:before="0"/>
        <w:ind w:left="1417" w:hanging="340"/>
        <w:contextualSpacing w:val="0"/>
        <w:jc w:val="both"/>
        <w:rPr>
          <w:rFonts w:cs="Arial"/>
          <w:szCs w:val="22"/>
        </w:rPr>
      </w:pPr>
      <w:r w:rsidRPr="00CF6119">
        <w:rPr>
          <w:rFonts w:cs="Arial"/>
          <w:szCs w:val="22"/>
        </w:rPr>
        <w:t>Письмо (Форма №9)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F6119" w:rsidRDefault="00DE7BED" w:rsidP="00CF6119">
      <w:pPr>
        <w:pStyle w:val="a9"/>
        <w:numPr>
          <w:ilvl w:val="0"/>
          <w:numId w:val="2"/>
        </w:numPr>
        <w:tabs>
          <w:tab w:val="left" w:pos="1418"/>
        </w:tabs>
        <w:spacing w:before="0"/>
        <w:ind w:left="1417" w:hanging="340"/>
        <w:contextualSpacing w:val="0"/>
        <w:jc w:val="both"/>
        <w:rPr>
          <w:rFonts w:cs="Arial"/>
          <w:szCs w:val="22"/>
        </w:rPr>
      </w:pPr>
      <w:r w:rsidRPr="00CF6119">
        <w:rPr>
          <w:rFonts w:cs="Arial"/>
          <w:szCs w:val="22"/>
        </w:rPr>
        <w:t>Опись документов технической части оферты (подписанная уполномоченным лицом и заверенная печатью участника закупки)</w:t>
      </w:r>
      <w:r w:rsidR="006831FE" w:rsidRPr="00CF6119">
        <w:rPr>
          <w:rFonts w:cs="Arial"/>
          <w:szCs w:val="22"/>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CF6119">
      <w:pPr>
        <w:pStyle w:val="a9"/>
        <w:numPr>
          <w:ilvl w:val="0"/>
          <w:numId w:val="2"/>
        </w:numPr>
        <w:tabs>
          <w:tab w:val="left" w:pos="1418"/>
        </w:tabs>
        <w:spacing w:before="0"/>
        <w:ind w:left="1417" w:hanging="340"/>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Default="0087067B" w:rsidP="00CF6119">
      <w:pPr>
        <w:pStyle w:val="a9"/>
        <w:numPr>
          <w:ilvl w:val="0"/>
          <w:numId w:val="2"/>
        </w:numPr>
        <w:tabs>
          <w:tab w:val="left" w:pos="1418"/>
        </w:tabs>
        <w:spacing w:before="0"/>
        <w:ind w:left="1417" w:hanging="340"/>
        <w:contextualSpacing w:val="0"/>
        <w:jc w:val="both"/>
        <w:rPr>
          <w:rFonts w:cs="Arial"/>
          <w:szCs w:val="22"/>
        </w:rPr>
      </w:pPr>
      <w:r w:rsidRPr="00E828A6">
        <w:rPr>
          <w:rFonts w:cs="Arial"/>
          <w:szCs w:val="22"/>
        </w:rPr>
        <w:t xml:space="preserve">Договор </w:t>
      </w:r>
      <w:r w:rsidR="0013596A">
        <w:rPr>
          <w:rFonts w:cs="Arial"/>
          <w:szCs w:val="22"/>
        </w:rPr>
        <w:t>на оказание услуг</w:t>
      </w:r>
      <w:r w:rsidRPr="00E828A6">
        <w:rPr>
          <w:rFonts w:cs="Arial"/>
          <w:szCs w:val="22"/>
        </w:rPr>
        <w:t xml:space="preserve"> с Приложениями к нему, подписанные и скрепленные печатью организации в редакции Заказчика, в 2-х экземплярах </w:t>
      </w:r>
      <w:r w:rsidR="0006495D" w:rsidRPr="00E828A6">
        <w:rPr>
          <w:rFonts w:cs="Arial"/>
          <w:szCs w:val="22"/>
        </w:rPr>
        <w:t>(Форма 3</w:t>
      </w:r>
      <w:r w:rsidRPr="00E828A6">
        <w:rPr>
          <w:rFonts w:cs="Arial"/>
          <w:szCs w:val="22"/>
        </w:rPr>
        <w:t>);</w:t>
      </w:r>
    </w:p>
    <w:p w:rsidR="0013596A" w:rsidRDefault="0013596A" w:rsidP="00CF6119">
      <w:pPr>
        <w:pStyle w:val="a9"/>
        <w:numPr>
          <w:ilvl w:val="0"/>
          <w:numId w:val="2"/>
        </w:numPr>
        <w:tabs>
          <w:tab w:val="left" w:pos="1418"/>
        </w:tabs>
        <w:spacing w:before="0"/>
        <w:ind w:left="1417" w:hanging="340"/>
        <w:contextualSpacing w:val="0"/>
        <w:jc w:val="both"/>
        <w:rPr>
          <w:rFonts w:cs="Arial"/>
          <w:szCs w:val="22"/>
        </w:rPr>
      </w:pPr>
      <w:r>
        <w:rPr>
          <w:rFonts w:cs="Arial"/>
          <w:szCs w:val="22"/>
        </w:rPr>
        <w:t xml:space="preserve">Договор аренды с приложениями </w:t>
      </w:r>
      <w:r w:rsidRPr="00E828A6">
        <w:rPr>
          <w:rFonts w:cs="Arial"/>
          <w:szCs w:val="22"/>
        </w:rPr>
        <w:t>к нему, подписанные и скрепленные печатью организации в редакции Заказчика, в 2-х экземплярах (Форма 3</w:t>
      </w:r>
      <w:r>
        <w:rPr>
          <w:rFonts w:cs="Arial"/>
          <w:szCs w:val="22"/>
        </w:rPr>
        <w:t>А</w:t>
      </w:r>
      <w:r w:rsidRPr="00E828A6">
        <w:rPr>
          <w:rFonts w:cs="Arial"/>
          <w:szCs w:val="22"/>
        </w:rPr>
        <w:t>);</w:t>
      </w:r>
    </w:p>
    <w:p w:rsidR="00B45D08" w:rsidRDefault="00B45D08" w:rsidP="00CF6119">
      <w:pPr>
        <w:pStyle w:val="a9"/>
        <w:numPr>
          <w:ilvl w:val="0"/>
          <w:numId w:val="2"/>
        </w:numPr>
        <w:tabs>
          <w:tab w:val="left" w:pos="1418"/>
        </w:tabs>
        <w:spacing w:before="0"/>
        <w:ind w:left="1417" w:hanging="340"/>
        <w:contextualSpacing w:val="0"/>
        <w:jc w:val="both"/>
        <w:rPr>
          <w:rFonts w:cs="Arial"/>
          <w:szCs w:val="22"/>
        </w:rPr>
      </w:pPr>
      <w:r w:rsidRPr="00F555C1">
        <w:rPr>
          <w:rFonts w:cs="Arial"/>
          <w:szCs w:val="22"/>
        </w:rPr>
        <w:t>Таблиц</w:t>
      </w:r>
      <w:r>
        <w:rPr>
          <w:rFonts w:cs="Arial"/>
          <w:szCs w:val="22"/>
        </w:rPr>
        <w:t>а</w:t>
      </w:r>
      <w:r w:rsidRPr="00F555C1">
        <w:rPr>
          <w:rFonts w:cs="Arial"/>
          <w:szCs w:val="22"/>
        </w:rPr>
        <w:t xml:space="preserve"> сравнения стоимости</w:t>
      </w:r>
      <w:r>
        <w:rPr>
          <w:rFonts w:cs="Arial"/>
          <w:szCs w:val="22"/>
        </w:rPr>
        <w:t xml:space="preserve"> (Приложение №5 к Требованию к предмету оферты);</w:t>
      </w:r>
    </w:p>
    <w:p w:rsidR="009812EA" w:rsidRPr="00E828A6" w:rsidRDefault="009812EA" w:rsidP="00CF6119">
      <w:pPr>
        <w:pStyle w:val="a9"/>
        <w:numPr>
          <w:ilvl w:val="0"/>
          <w:numId w:val="2"/>
        </w:numPr>
        <w:tabs>
          <w:tab w:val="left" w:pos="1418"/>
        </w:tabs>
        <w:spacing w:before="0"/>
        <w:ind w:left="1417" w:hanging="340"/>
        <w:contextualSpacing w:val="0"/>
        <w:jc w:val="both"/>
        <w:rPr>
          <w:rFonts w:cs="Arial"/>
          <w:szCs w:val="22"/>
        </w:rPr>
      </w:pPr>
      <w:r w:rsidRPr="00CF1D11">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w:t>
      </w:r>
      <w:r>
        <w:t xml:space="preserve">Приложения </w:t>
      </w:r>
      <w:r w:rsidRPr="00CF1D11">
        <w:t>№</w:t>
      </w:r>
      <w:r>
        <w:t>10</w:t>
      </w:r>
      <w:r w:rsidRPr="00CF1D11">
        <w:t>), подписанное уполномоченным лицом и заверенная печатью участника закупки)</w:t>
      </w:r>
      <w:r>
        <w:t>;</w:t>
      </w:r>
    </w:p>
    <w:p w:rsidR="00DE7BED" w:rsidRPr="002E571A" w:rsidRDefault="00DE7BED" w:rsidP="00CF6119">
      <w:pPr>
        <w:pStyle w:val="a9"/>
        <w:numPr>
          <w:ilvl w:val="0"/>
          <w:numId w:val="2"/>
        </w:numPr>
        <w:tabs>
          <w:tab w:val="left" w:pos="1418"/>
        </w:tabs>
        <w:spacing w:before="0"/>
        <w:ind w:left="1417" w:hanging="340"/>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FD72B5">
        <w:rPr>
          <w:rFonts w:cs="Arial"/>
          <w:szCs w:val="22"/>
        </w:rPr>
        <w:t>4</w:t>
      </w:r>
      <w:r w:rsidR="0059710C">
        <w:rPr>
          <w:rFonts w:cs="Arial"/>
          <w:szCs w:val="22"/>
        </w:rPr>
        <w:t>80</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045725">
        <w:rPr>
          <w:rFonts w:cs="Arial"/>
          <w:szCs w:val="22"/>
        </w:rPr>
        <w:t>7</w:t>
      </w:r>
      <w:r w:rsidRPr="00F77D3A">
        <w:rPr>
          <w:rFonts w:cs="Arial"/>
          <w:color w:val="FF0000"/>
          <w:szCs w:val="22"/>
        </w:rPr>
        <w:t xml:space="preserve"> </w:t>
      </w:r>
      <w:r w:rsidRPr="003278F1">
        <w:rPr>
          <w:rFonts w:cs="Arial"/>
          <w:szCs w:val="22"/>
        </w:rPr>
        <w:t>от</w:t>
      </w:r>
      <w:r w:rsidRPr="003278F1">
        <w:rPr>
          <w:rFonts w:cs="Arial"/>
          <w:color w:val="FF0000"/>
          <w:szCs w:val="22"/>
        </w:rPr>
        <w:t xml:space="preserve"> </w:t>
      </w:r>
      <w:r w:rsidR="003278F1" w:rsidRPr="003278F1">
        <w:rPr>
          <w:rFonts w:cs="Arial"/>
          <w:szCs w:val="22"/>
        </w:rPr>
        <w:t>30.10.2017 г.</w:t>
      </w:r>
      <w:r w:rsidRPr="003278F1">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CF6119">
      <w:pPr>
        <w:pStyle w:val="a9"/>
        <w:numPr>
          <w:ilvl w:val="0"/>
          <w:numId w:val="2"/>
        </w:numPr>
        <w:spacing w:before="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CF6119">
      <w:pPr>
        <w:pStyle w:val="a9"/>
        <w:numPr>
          <w:ilvl w:val="0"/>
          <w:numId w:val="2"/>
        </w:numPr>
        <w:spacing w:before="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CF6119">
      <w:pPr>
        <w:pStyle w:val="a9"/>
        <w:numPr>
          <w:ilvl w:val="0"/>
          <w:numId w:val="2"/>
        </w:numPr>
        <w:spacing w:before="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CF6119">
      <w:pPr>
        <w:pStyle w:val="a9"/>
        <w:numPr>
          <w:ilvl w:val="0"/>
          <w:numId w:val="2"/>
        </w:numPr>
        <w:spacing w:before="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w:t>
      </w:r>
      <w:r w:rsidR="003444DD">
        <w:rPr>
          <w:rFonts w:cs="Arial"/>
          <w:kern w:val="28"/>
        </w:rPr>
        <w:t>ы</w:t>
      </w:r>
      <w:r w:rsidRPr="002E571A">
        <w:rPr>
          <w:rFonts w:cs="Arial"/>
          <w:kern w:val="28"/>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3278F1">
        <w:rPr>
          <w:rFonts w:cs="Arial"/>
          <w:b/>
          <w:szCs w:val="22"/>
        </w:rPr>
        <w:t>30</w:t>
      </w:r>
      <w:r w:rsidRPr="002E571A">
        <w:rPr>
          <w:rFonts w:cs="Arial"/>
          <w:b/>
          <w:szCs w:val="22"/>
        </w:rPr>
        <w:t xml:space="preserve">» </w:t>
      </w:r>
      <w:r w:rsidR="003278F1">
        <w:rPr>
          <w:rFonts w:cs="Arial"/>
          <w:b/>
          <w:szCs w:val="22"/>
        </w:rPr>
        <w:t>октября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3278F1">
        <w:rPr>
          <w:rFonts w:cs="Arial"/>
          <w:b/>
          <w:szCs w:val="22"/>
        </w:rPr>
        <w:t>16</w:t>
      </w:r>
      <w:r w:rsidRPr="002E571A">
        <w:rPr>
          <w:rFonts w:cs="Arial"/>
          <w:b/>
          <w:szCs w:val="22"/>
        </w:rPr>
        <w:t>:</w:t>
      </w:r>
      <w:r w:rsidR="003278F1">
        <w:rPr>
          <w:rFonts w:cs="Arial"/>
          <w:b/>
          <w:szCs w:val="22"/>
        </w:rPr>
        <w:t>00</w:t>
      </w:r>
      <w:r w:rsidRPr="002E571A">
        <w:rPr>
          <w:rFonts w:cs="Arial"/>
          <w:b/>
          <w:szCs w:val="22"/>
        </w:rPr>
        <w:t xml:space="preserve"> «</w:t>
      </w:r>
      <w:r w:rsidR="003278F1">
        <w:rPr>
          <w:rFonts w:cs="Arial"/>
          <w:b/>
          <w:szCs w:val="22"/>
        </w:rPr>
        <w:t>14</w:t>
      </w:r>
      <w:r w:rsidRPr="002E571A">
        <w:rPr>
          <w:rFonts w:cs="Arial"/>
          <w:b/>
          <w:szCs w:val="22"/>
        </w:rPr>
        <w:t xml:space="preserve">» </w:t>
      </w:r>
      <w:r w:rsidR="003278F1">
        <w:rPr>
          <w:rFonts w:cs="Arial"/>
          <w:b/>
          <w:szCs w:val="22"/>
        </w:rPr>
        <w:t>ноября 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9710C">
        <w:rPr>
          <w:rFonts w:cs="Arial"/>
          <w:b/>
          <w:szCs w:val="22"/>
        </w:rPr>
        <w:t>3</w:t>
      </w:r>
      <w:r w:rsidR="003444DD">
        <w:rPr>
          <w:rFonts w:cs="Arial"/>
          <w:b/>
          <w:szCs w:val="22"/>
        </w:rPr>
        <w:t>1</w:t>
      </w:r>
      <w:r w:rsidRPr="002E571A">
        <w:rPr>
          <w:rFonts w:cs="Arial"/>
          <w:b/>
          <w:szCs w:val="22"/>
        </w:rPr>
        <w:t xml:space="preserve">» </w:t>
      </w:r>
      <w:r w:rsidR="00FD72B5">
        <w:rPr>
          <w:rFonts w:cs="Arial"/>
          <w:b/>
          <w:szCs w:val="22"/>
        </w:rPr>
        <w:t>дека</w:t>
      </w:r>
      <w:r w:rsidR="00447B4A">
        <w:rPr>
          <w:rFonts w:cs="Arial"/>
          <w:b/>
          <w:szCs w:val="22"/>
        </w:rPr>
        <w:t>бря</w:t>
      </w:r>
      <w:r w:rsidRPr="002E571A">
        <w:rPr>
          <w:rFonts w:cs="Arial"/>
          <w:b/>
          <w:szCs w:val="22"/>
        </w:rPr>
        <w:t xml:space="preserve"> </w:t>
      </w:r>
      <w:r w:rsidR="003444DD">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CF6119">
        <w:rPr>
          <w:rFonts w:cs="Arial"/>
          <w:szCs w:val="22"/>
        </w:rPr>
        <w:t>08</w:t>
      </w:r>
      <w:r w:rsidRPr="002E571A">
        <w:rPr>
          <w:rFonts w:cs="Arial"/>
          <w:szCs w:val="22"/>
        </w:rPr>
        <w:t xml:space="preserve">» </w:t>
      </w:r>
      <w:r w:rsidR="00CF6119">
        <w:rPr>
          <w:rFonts w:cs="Arial"/>
          <w:szCs w:val="22"/>
        </w:rPr>
        <w:t>ноября 2017</w:t>
      </w:r>
      <w:r w:rsidRPr="002E571A">
        <w:rPr>
          <w:rFonts w:cs="Arial"/>
          <w:szCs w:val="22"/>
        </w:rPr>
        <w:t xml:space="preserve"> года. Ответ с разъяснениями вместе с </w:t>
      </w:r>
      <w:r w:rsidRPr="002E571A">
        <w:rPr>
          <w:rFonts w:cs="Arial"/>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53150" w:rsidRDefault="002A6B50" w:rsidP="003278F1">
      <w:pPr>
        <w:spacing w:before="60"/>
        <w:ind w:firstLine="708"/>
        <w:jc w:val="both"/>
        <w:rPr>
          <w:bCs/>
          <w:color w:val="000000"/>
          <w:szCs w:val="16"/>
        </w:rPr>
      </w:pPr>
      <w:r>
        <w:rPr>
          <w:bCs/>
          <w:color w:val="000000"/>
          <w:szCs w:val="16"/>
        </w:rPr>
        <w:t xml:space="preserve">Начальник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r>
        <w:rPr>
          <w:bCs/>
          <w:color w:val="000000"/>
          <w:szCs w:val="16"/>
        </w:rPr>
        <w:t>Детков Александр Игоревич</w:t>
      </w:r>
    </w:p>
    <w:p w:rsidR="002A6B50" w:rsidRPr="00F61A9F" w:rsidRDefault="002A6B50" w:rsidP="003278F1">
      <w:pPr>
        <w:ind w:firstLine="708"/>
        <w:jc w:val="both"/>
      </w:pPr>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xml:space="preserve">, </w:t>
      </w:r>
      <w:r w:rsidRPr="00E17FDB">
        <w:rPr>
          <w:lang w:val="en-US"/>
        </w:rPr>
        <w:t>E</w:t>
      </w:r>
      <w:r w:rsidRPr="00F61A9F">
        <w:t>-</w:t>
      </w:r>
      <w:r w:rsidRPr="00E17FDB">
        <w:rPr>
          <w:lang w:val="en-US"/>
        </w:rPr>
        <w:t>mail</w:t>
      </w:r>
      <w:r w:rsidRPr="00F61A9F">
        <w:t>:</w:t>
      </w:r>
      <w:hyperlink r:id="rId8" w:history="1">
        <w:r w:rsidRPr="00C94D3C">
          <w:rPr>
            <w:rStyle w:val="ab"/>
            <w:lang w:val="en-US"/>
          </w:rPr>
          <w:t>DetkovAI</w:t>
        </w:r>
        <w:r w:rsidRPr="00F61A9F">
          <w:rPr>
            <w:rStyle w:val="ab"/>
          </w:rPr>
          <w:t>@</w:t>
        </w:r>
        <w:r w:rsidRPr="00C94D3C">
          <w:rPr>
            <w:rStyle w:val="ab"/>
            <w:lang w:val="en-US"/>
          </w:rPr>
          <w:t>yanos</w:t>
        </w:r>
        <w:r w:rsidRPr="00F61A9F">
          <w:rPr>
            <w:rStyle w:val="ab"/>
          </w:rPr>
          <w:t>.</w:t>
        </w:r>
        <w:r w:rsidRPr="00C94D3C">
          <w:rPr>
            <w:rStyle w:val="ab"/>
            <w:lang w:val="en-US"/>
          </w:rPr>
          <w:t>slavneft</w:t>
        </w:r>
        <w:r w:rsidRPr="00F61A9F">
          <w:rPr>
            <w:rStyle w:val="ab"/>
          </w:rPr>
          <w:t>.</w:t>
        </w:r>
        <w:r w:rsidRPr="00C94D3C">
          <w:rPr>
            <w:rStyle w:val="ab"/>
            <w:lang w:val="en-US"/>
          </w:rPr>
          <w:t>ru</w:t>
        </w:r>
      </w:hyperlink>
    </w:p>
    <w:p w:rsidR="00DE7BED" w:rsidRPr="002E571A" w:rsidRDefault="00DE7BED" w:rsidP="003278F1">
      <w:pPr>
        <w:ind w:firstLine="708"/>
        <w:jc w:val="both"/>
        <w:rPr>
          <w:rFonts w:cs="Arial"/>
          <w:szCs w:val="22"/>
        </w:rPr>
      </w:pPr>
      <w:r w:rsidRPr="002E571A">
        <w:rPr>
          <w:rFonts w:cs="Arial"/>
          <w:szCs w:val="22"/>
        </w:rPr>
        <w:t>По вопросам организационного характера обращаться:</w:t>
      </w:r>
    </w:p>
    <w:p w:rsidR="003278F1" w:rsidRPr="003B6E59" w:rsidRDefault="003278F1" w:rsidP="003278F1">
      <w:pPr>
        <w:ind w:firstLine="708"/>
        <w:jc w:val="both"/>
        <w:rPr>
          <w:rFonts w:cs="Arial"/>
          <w:szCs w:val="22"/>
        </w:rPr>
      </w:pPr>
      <w:r w:rsidRPr="003B6E59">
        <w:rPr>
          <w:rFonts w:cs="Arial"/>
          <w:szCs w:val="22"/>
        </w:rPr>
        <w:t>Ведущий специалист Тендерного комитета ОАО «Славнефть-ЯНОС» Прокофьева Елена Геннадьевна.</w:t>
      </w:r>
    </w:p>
    <w:p w:rsidR="003278F1" w:rsidRDefault="003278F1" w:rsidP="003278F1">
      <w:pPr>
        <w:ind w:firstLine="708"/>
        <w:jc w:val="both"/>
        <w:rPr>
          <w:rFonts w:cs="Arial"/>
          <w:szCs w:val="22"/>
        </w:rPr>
      </w:pPr>
      <w:r w:rsidRPr="003B6E59">
        <w:rPr>
          <w:rFonts w:cs="Arial"/>
          <w:szCs w:val="22"/>
        </w:rPr>
        <w:t xml:space="preserve">Контактные данные: телефон: (4852) 49-90-34, E-mail: </w:t>
      </w:r>
      <w:hyperlink r:id="rId9" w:history="1">
        <w:r w:rsidRPr="006A3824">
          <w:rPr>
            <w:rStyle w:val="ab"/>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CF6119">
      <w:pPr>
        <w:pStyle w:val="a9"/>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CF6119">
      <w:pPr>
        <w:pStyle w:val="a9"/>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CF6119">
      <w:pPr>
        <w:pStyle w:val="a9"/>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3444DD" w:rsidRDefault="00DE7BED" w:rsidP="00DE7BED">
      <w:pPr>
        <w:ind w:firstLine="708"/>
        <w:jc w:val="both"/>
        <w:rPr>
          <w:rFonts w:cs="Arial"/>
          <w:b/>
          <w:szCs w:val="22"/>
        </w:rPr>
      </w:pPr>
      <w:r w:rsidRPr="003444DD">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2E571A">
        <w:rPr>
          <w:rFonts w:cs="Arial"/>
          <w:szCs w:val="22"/>
        </w:rPr>
        <w:lastRenderedPageBreak/>
        <w:t>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FD72B5">
        <w:t>4</w:t>
      </w:r>
      <w:r w:rsidR="0059710C">
        <w:t>80</w:t>
      </w:r>
      <w:r w:rsidR="00E85DE8" w:rsidRPr="009F7769">
        <w:t>-</w:t>
      </w:r>
      <w:r w:rsidR="009F7769">
        <w:t>СС</w:t>
      </w:r>
      <w:r w:rsidR="00E85DE8" w:rsidRPr="00F41DE5">
        <w:t>-201</w:t>
      </w:r>
      <w:r w:rsidR="00D87DD5" w:rsidRPr="00F41DE5">
        <w:t>6</w:t>
      </w:r>
      <w:r w:rsidRPr="00B445D7">
        <w:t xml:space="preserve"> от </w:t>
      </w:r>
      <w:r w:rsidR="003278F1" w:rsidRPr="003278F1">
        <w:t>30.10.2017 г.</w:t>
      </w:r>
      <w:r w:rsidRPr="003278F1">
        <w:t>:</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 xml:space="preserve">2. Требования к предмету оферты </w:t>
      </w:r>
      <w:r w:rsidR="00B45D08">
        <w:t>с приложениями</w:t>
      </w:r>
      <w:r w:rsidR="00A01EB0">
        <w:t xml:space="preserve"> </w:t>
      </w:r>
      <w:r w:rsidRPr="00B25A57">
        <w:t>в 1 экз.</w:t>
      </w:r>
    </w:p>
    <w:p w:rsidR="00DE7BED" w:rsidRDefault="00DE7BED" w:rsidP="00DE7BED">
      <w:r w:rsidRPr="00B25A57">
        <w:t xml:space="preserve">3. </w:t>
      </w:r>
      <w:r w:rsidR="007F7B7E">
        <w:t>Форма «</w:t>
      </w:r>
      <w:r w:rsidR="0013596A" w:rsidRPr="00E828A6">
        <w:rPr>
          <w:rFonts w:cs="Arial"/>
          <w:szCs w:val="22"/>
        </w:rPr>
        <w:t xml:space="preserve">Договор </w:t>
      </w:r>
      <w:r w:rsidR="0013596A">
        <w:rPr>
          <w:rFonts w:cs="Arial"/>
          <w:szCs w:val="22"/>
        </w:rPr>
        <w:t>на оказание услуг</w:t>
      </w:r>
      <w:r w:rsidR="007F7B7E">
        <w:t>»</w:t>
      </w:r>
      <w:r w:rsidRPr="00B25A57">
        <w:t xml:space="preserve"> в 1 экз.</w:t>
      </w:r>
    </w:p>
    <w:p w:rsidR="0013596A" w:rsidRPr="00B25A57" w:rsidRDefault="0013596A" w:rsidP="00DE7BED">
      <w:r>
        <w:t>4. Форма «Договор аренды» в 1 экз.</w:t>
      </w:r>
    </w:p>
    <w:p w:rsidR="00DE7BED" w:rsidRPr="00B25A57" w:rsidRDefault="0013596A" w:rsidP="00DE7BED">
      <w:r>
        <w:t>5</w:t>
      </w:r>
      <w:r w:rsidR="00DE7BED" w:rsidRPr="00B25A57">
        <w:t xml:space="preserve">. </w:t>
      </w:r>
      <w:r w:rsidR="00B25A57" w:rsidRPr="00B25A57">
        <w:t>Форма «</w:t>
      </w:r>
      <w:r w:rsidR="00DE7BED" w:rsidRPr="00B25A57">
        <w:t>Извещение о согласии сделать оферту</w:t>
      </w:r>
      <w:r w:rsidR="00B25A57" w:rsidRPr="00B25A57">
        <w:t>»</w:t>
      </w:r>
      <w:r w:rsidR="00DE7BED" w:rsidRPr="00B25A57">
        <w:t xml:space="preserve">  в 1 экз.</w:t>
      </w:r>
    </w:p>
    <w:p w:rsidR="00DE7BED" w:rsidRPr="00B25A57" w:rsidRDefault="0013596A" w:rsidP="00DE7BED">
      <w:r>
        <w:t>6</w:t>
      </w:r>
      <w:r w:rsidR="00DE7BED" w:rsidRPr="00B25A57">
        <w:t xml:space="preserve">. </w:t>
      </w:r>
      <w:r w:rsidR="00B25A57" w:rsidRPr="00B25A57">
        <w:t>Форма «</w:t>
      </w:r>
      <w:r w:rsidR="00DE7BED" w:rsidRPr="00B25A57">
        <w:t>Предложение о заключении договора</w:t>
      </w:r>
      <w:r w:rsidR="00B25A57" w:rsidRPr="00B25A57">
        <w:t>»</w:t>
      </w:r>
      <w:r w:rsidR="00DE7BED" w:rsidRPr="00B25A57">
        <w:t xml:space="preserve"> в 1 экз.</w:t>
      </w:r>
    </w:p>
    <w:p w:rsidR="00DE7BED" w:rsidRDefault="0013596A" w:rsidP="00DE7BED">
      <w:r>
        <w:t>7</w:t>
      </w:r>
      <w:r w:rsidR="00DE7BED" w:rsidRPr="00B25A57">
        <w:t>. Форма «Перечень аффилированных организаций» в 1 экз.</w:t>
      </w:r>
    </w:p>
    <w:p w:rsidR="00E828A6" w:rsidRPr="00542FA4" w:rsidRDefault="0013596A" w:rsidP="00E828A6">
      <w:r>
        <w:t>8</w:t>
      </w:r>
      <w:r w:rsidR="00E828A6">
        <w:t xml:space="preserve">. </w:t>
      </w:r>
      <w:r w:rsidR="00E828A6" w:rsidRPr="00542FA4">
        <w:t>Форма</w:t>
      </w:r>
      <w:r w:rsidR="00E828A6" w:rsidRPr="00542FA4">
        <w:rPr>
          <w:rFonts w:cs="Arial"/>
          <w:szCs w:val="22"/>
        </w:rPr>
        <w:t xml:space="preserve"> «</w:t>
      </w:r>
      <w:r w:rsidR="00E828A6" w:rsidRPr="0025330A">
        <w:rPr>
          <w:rFonts w:cs="Arial"/>
          <w:szCs w:val="22"/>
        </w:rPr>
        <w:t>Справка об опыте работы в 2014, 2015, 2016 г.г.</w:t>
      </w:r>
      <w:r w:rsidR="00E828A6" w:rsidRPr="00542FA4">
        <w:rPr>
          <w:rFonts w:cs="Arial"/>
          <w:szCs w:val="22"/>
        </w:rPr>
        <w:t xml:space="preserve">» </w:t>
      </w:r>
      <w:r w:rsidR="00E828A6" w:rsidRPr="00542FA4">
        <w:t>в 1 экз.</w:t>
      </w:r>
    </w:p>
    <w:p w:rsidR="00E828A6" w:rsidRDefault="0013596A" w:rsidP="00E828A6">
      <w:r>
        <w:rPr>
          <w:rFonts w:cs="Arial"/>
          <w:szCs w:val="22"/>
        </w:rPr>
        <w:t>9</w:t>
      </w:r>
      <w:r w:rsidR="00E828A6" w:rsidRPr="00542FA4">
        <w:rPr>
          <w:rFonts w:cs="Arial"/>
          <w:szCs w:val="22"/>
        </w:rPr>
        <w:t xml:space="preserve">. </w:t>
      </w:r>
      <w:r w:rsidR="00E828A6" w:rsidRPr="00542FA4">
        <w:t>Форма</w:t>
      </w:r>
      <w:r w:rsidR="00E828A6" w:rsidRPr="00542FA4">
        <w:rPr>
          <w:rFonts w:cs="Arial"/>
          <w:szCs w:val="22"/>
        </w:rPr>
        <w:t xml:space="preserve"> «Справка о кадровых ресурсах» в 1 экз</w:t>
      </w:r>
      <w:r w:rsidR="00E828A6" w:rsidRPr="00542FA4">
        <w:t>.</w:t>
      </w:r>
    </w:p>
    <w:p w:rsidR="009812EA" w:rsidRPr="00CF6119" w:rsidRDefault="009812EA" w:rsidP="009812EA">
      <w:pPr>
        <w:rPr>
          <w:rFonts w:cs="Arial"/>
          <w:szCs w:val="22"/>
        </w:rPr>
      </w:pPr>
      <w:r>
        <w:t>10.</w:t>
      </w:r>
      <w:r w:rsidRPr="009812EA">
        <w:rPr>
          <w:rFonts w:ascii="Times New Roman" w:hAnsi="Times New Roman"/>
          <w:sz w:val="24"/>
        </w:rPr>
        <w:t xml:space="preserve"> </w:t>
      </w:r>
      <w:r w:rsidRPr="00CF6119">
        <w:rPr>
          <w:rFonts w:cs="Arial"/>
          <w:szCs w:val="22"/>
        </w:rPr>
        <w:t>Письмо отсутствие необходимости одобрения сделки как крупной органами управления контрагента (Форма №9).</w:t>
      </w:r>
    </w:p>
    <w:p w:rsidR="009812EA" w:rsidRPr="00CF6119" w:rsidRDefault="009812EA" w:rsidP="009812EA">
      <w:pPr>
        <w:rPr>
          <w:rFonts w:cs="Arial"/>
          <w:szCs w:val="22"/>
        </w:rPr>
      </w:pPr>
      <w:r w:rsidRPr="00C40686">
        <w:rPr>
          <w:rFonts w:ascii="Times New Roman" w:hAnsi="Times New Roman"/>
          <w:sz w:val="24"/>
        </w:rPr>
        <w:t>1</w:t>
      </w:r>
      <w:r>
        <w:rPr>
          <w:rFonts w:ascii="Times New Roman" w:hAnsi="Times New Roman"/>
          <w:sz w:val="24"/>
        </w:rPr>
        <w:t>1</w:t>
      </w:r>
      <w:r w:rsidRPr="00CF6119">
        <w:rPr>
          <w:rFonts w:cs="Arial"/>
          <w:szCs w:val="22"/>
        </w:rPr>
        <w:t>. Письмо о размере сделки (Форма №10).</w:t>
      </w:r>
    </w:p>
    <w:p w:rsidR="00923CDA" w:rsidRPr="00CF6119" w:rsidRDefault="00923CDA"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3444DD">
        <w:rPr>
          <w:rFonts w:cs="Arial"/>
          <w:szCs w:val="22"/>
        </w:rPr>
        <w:t>Д</w:t>
      </w:r>
      <w:r w:rsidRPr="00AE32FD">
        <w:rPr>
          <w:rFonts w:cs="Arial"/>
          <w:szCs w:val="22"/>
        </w:rPr>
        <w:t>.</w:t>
      </w:r>
      <w:r w:rsidR="003444DD">
        <w:rPr>
          <w:rFonts w:cs="Arial"/>
          <w:szCs w:val="22"/>
        </w:rPr>
        <w:t>Ю.Уржум</w:t>
      </w:r>
      <w:r w:rsidRPr="00AE32FD">
        <w:rPr>
          <w:rFonts w:cs="Arial"/>
          <w:szCs w:val="22"/>
        </w:rPr>
        <w:t>ов</w:t>
      </w:r>
    </w:p>
    <w:sectPr w:rsidR="00EF1336" w:rsidSect="000D4CA3">
      <w:pgSz w:w="11906" w:h="16838"/>
      <w:pgMar w:top="851" w:right="62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6119" w:rsidRDefault="00CF6119" w:rsidP="00FB07D9">
      <w:pPr>
        <w:spacing w:before="0"/>
      </w:pPr>
      <w:r>
        <w:separator/>
      </w:r>
    </w:p>
  </w:endnote>
  <w:endnote w:type="continuationSeparator" w:id="0">
    <w:p w:rsidR="00CF6119" w:rsidRDefault="00CF611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6119" w:rsidRDefault="00CF6119" w:rsidP="00FB07D9">
      <w:pPr>
        <w:spacing w:before="0"/>
      </w:pPr>
      <w:r>
        <w:separator/>
      </w:r>
    </w:p>
  </w:footnote>
  <w:footnote w:type="continuationSeparator" w:id="0">
    <w:p w:rsidR="00CF6119" w:rsidRDefault="00CF6119"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2045"/>
    <w:multiLevelType w:val="hybridMultilevel"/>
    <w:tmpl w:val="80466454"/>
    <w:lvl w:ilvl="0" w:tplc="984E95A6">
      <w:start w:val="1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CB0E63"/>
    <w:multiLevelType w:val="hybridMultilevel"/>
    <w:tmpl w:val="CA92DFEA"/>
    <w:lvl w:ilvl="0" w:tplc="667C2286">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lvlText w:val="%1."/>
      <w:lvlJc w:val="center"/>
      <w:pPr>
        <w:tabs>
          <w:tab w:val="num" w:pos="3327"/>
        </w:tabs>
        <w:ind w:left="3327" w:hanging="567"/>
      </w:pPr>
      <w:rPr>
        <w:rFonts w:hint="default"/>
        <w:i w:val="0"/>
      </w:rPr>
    </w:lvl>
    <w:lvl w:ilvl="1">
      <w:start w:val="1"/>
      <w:numFmt w:val="decimal"/>
      <w:pStyle w:val="a"/>
      <w:lvlText w:val="%1.%2."/>
      <w:lvlJc w:val="left"/>
      <w:pPr>
        <w:tabs>
          <w:tab w:val="num" w:pos="2051"/>
        </w:tabs>
        <w:ind w:left="2051" w:hanging="851"/>
      </w:pPr>
      <w:rPr>
        <w:rFonts w:hint="default"/>
      </w:rPr>
    </w:lvl>
    <w:lvl w:ilvl="2">
      <w:start w:val="1"/>
      <w:numFmt w:val="decimal"/>
      <w:pStyle w:val="a"/>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0"/>
      <w:lvlText w:val="%5)"/>
      <w:lvlJc w:val="left"/>
      <w:pPr>
        <w:tabs>
          <w:tab w:val="num" w:pos="2901"/>
        </w:tabs>
        <w:ind w:left="2901" w:hanging="567"/>
      </w:pPr>
      <w:rPr>
        <w:rFonts w:hint="default"/>
      </w:rPr>
    </w:lvl>
    <w:lvl w:ilvl="5">
      <w:start w:val="1"/>
      <w:numFmt w:val="lowerLetter"/>
      <w:lvlText w:val="%5%6)"/>
      <w:lvlJc w:val="left"/>
      <w:pPr>
        <w:tabs>
          <w:tab w:val="num" w:pos="3468"/>
        </w:tabs>
        <w:ind w:left="3468" w:hanging="567"/>
      </w:pPr>
      <w:rPr>
        <w:rFonts w:hint="default"/>
      </w:rPr>
    </w:lvl>
    <w:lvl w:ilvl="6">
      <w:start w:val="1"/>
      <w:numFmt w:val="lowerLetter"/>
      <w:pStyle w:val="a1"/>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3AD951F8"/>
    <w:multiLevelType w:val="hybridMultilevel"/>
    <w:tmpl w:val="EB522930"/>
    <w:lvl w:ilvl="0" w:tplc="14904DA4">
      <w:start w:val="1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4CEF3E58"/>
    <w:multiLevelType w:val="hybridMultilevel"/>
    <w:tmpl w:val="EB1875FC"/>
    <w:lvl w:ilvl="0" w:tplc="A1DCFA86">
      <w:start w:val="1"/>
      <w:numFmt w:val="bullet"/>
      <w:pStyle w:val="a2"/>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5A1B75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5911766"/>
    <w:multiLevelType w:val="multilevel"/>
    <w:tmpl w:val="90628930"/>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5"/>
  </w:num>
  <w:num w:numId="3">
    <w:abstractNumId w:val="0"/>
  </w:num>
  <w:num w:numId="4">
    <w:abstractNumId w:val="10"/>
  </w:num>
  <w:num w:numId="5">
    <w:abstractNumId w:val="11"/>
  </w:num>
  <w:num w:numId="6">
    <w:abstractNumId w:val="8"/>
  </w:num>
  <w:num w:numId="7">
    <w:abstractNumId w:val="16"/>
  </w:num>
  <w:num w:numId="8">
    <w:abstractNumId w:val="14"/>
  </w:num>
  <w:num w:numId="9">
    <w:abstractNumId w:val="9"/>
  </w:num>
  <w:num w:numId="10">
    <w:abstractNumId w:val="7"/>
  </w:num>
  <w:num w:numId="11">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D73"/>
    <w:rsid w:val="00017FDB"/>
    <w:rsid w:val="000204B3"/>
    <w:rsid w:val="00020580"/>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923"/>
    <w:rsid w:val="00044B7F"/>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4CA3"/>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96A"/>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511"/>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278F1"/>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7C8"/>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4A"/>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78"/>
    <w:rsid w:val="00472EDE"/>
    <w:rsid w:val="00473989"/>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4F29"/>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10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744"/>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1EAE"/>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2E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40C"/>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1EB0"/>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6C1"/>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84F"/>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6EC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08"/>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85A"/>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119"/>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921"/>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2C3"/>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E4B"/>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5C1"/>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81359"/>
  <w15:docId w15:val="{84BC00D0-E04C-4951-9D13-79E6A07C6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E7BED"/>
    <w:pPr>
      <w:spacing w:before="120"/>
    </w:pPr>
    <w:rPr>
      <w:rFonts w:ascii="Arial" w:eastAsia="Times New Roman" w:hAnsi="Arial"/>
      <w:sz w:val="22"/>
      <w:szCs w:val="24"/>
    </w:rPr>
  </w:style>
  <w:style w:type="paragraph" w:styleId="1">
    <w:name w:val="heading 1"/>
    <w:basedOn w:val="a3"/>
    <w:next w:val="a3"/>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3"/>
    <w:next w:val="a3"/>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3"/>
    <w:next w:val="a3"/>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3"/>
    <w:next w:val="a3"/>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3"/>
    <w:next w:val="a3"/>
    <w:link w:val="50"/>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3"/>
    <w:next w:val="a3"/>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3"/>
    <w:next w:val="a3"/>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3"/>
    <w:next w:val="a3"/>
    <w:link w:val="80"/>
    <w:qFormat/>
    <w:rsid w:val="008324F0"/>
    <w:pPr>
      <w:numPr>
        <w:ilvl w:val="7"/>
        <w:numId w:val="3"/>
      </w:numPr>
      <w:suppressAutoHyphens/>
      <w:spacing w:before="240" w:after="60"/>
      <w:outlineLvl w:val="7"/>
    </w:pPr>
    <w:rPr>
      <w:rFonts w:ascii="Times New Roman" w:hAnsi="Times New Roman"/>
      <w:i/>
      <w:iCs/>
      <w:sz w:val="24"/>
      <w:lang w:eastAsia="ar-SA"/>
    </w:rPr>
  </w:style>
  <w:style w:type="paragraph" w:styleId="9">
    <w:name w:val="heading 9"/>
    <w:basedOn w:val="a3"/>
    <w:next w:val="a3"/>
    <w:link w:val="90"/>
    <w:qFormat/>
    <w:rsid w:val="0059710C"/>
    <w:pPr>
      <w:tabs>
        <w:tab w:val="num" w:pos="1584"/>
      </w:tabs>
      <w:spacing w:before="240" w:after="60"/>
      <w:ind w:left="1584" w:hanging="1584"/>
      <w:outlineLvl w:val="8"/>
    </w:pPr>
    <w:rPr>
      <w:rFonts w:cs="Arial"/>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link w:val="1"/>
    <w:rsid w:val="008324F0"/>
    <w:rPr>
      <w:rFonts w:ascii="Times New Roman" w:eastAsia="Times New Roman" w:hAnsi="Times New Roman"/>
      <w:b/>
      <w:sz w:val="24"/>
      <w:lang w:eastAsia="ar-SA"/>
    </w:rPr>
  </w:style>
  <w:style w:type="character" w:customStyle="1" w:styleId="20">
    <w:name w:val="Заголовок 2 Знак"/>
    <w:link w:val="2"/>
    <w:rsid w:val="008324F0"/>
    <w:rPr>
      <w:rFonts w:ascii="Times New Roman" w:eastAsia="Times New Roman" w:hAnsi="Times New Roman"/>
      <w:b/>
      <w:sz w:val="28"/>
      <w:lang w:eastAsia="ar-SA"/>
    </w:rPr>
  </w:style>
  <w:style w:type="character" w:customStyle="1" w:styleId="30">
    <w:name w:val="Заголовок 3 Знак"/>
    <w:link w:val="3"/>
    <w:rsid w:val="008324F0"/>
    <w:rPr>
      <w:rFonts w:ascii="Times New Roman" w:eastAsia="Times New Roman" w:hAnsi="Times New Roman"/>
      <w:sz w:val="24"/>
      <w:lang w:eastAsia="ar-SA"/>
    </w:rPr>
  </w:style>
  <w:style w:type="character" w:customStyle="1" w:styleId="40">
    <w:name w:val="Заголовок 4 Знак"/>
    <w:link w:val="4"/>
    <w:rsid w:val="008324F0"/>
    <w:rPr>
      <w:rFonts w:ascii="Times New Roman" w:eastAsia="Times New Roman" w:hAnsi="Times New Roman"/>
      <w:sz w:val="24"/>
      <w:lang w:eastAsia="ar-SA"/>
    </w:rPr>
  </w:style>
  <w:style w:type="character" w:customStyle="1" w:styleId="50">
    <w:name w:val="Заголовок 5 Знак"/>
    <w:link w:val="5"/>
    <w:rsid w:val="002233AE"/>
    <w:rPr>
      <w:rFonts w:ascii="Calibri" w:eastAsia="Times New Roman" w:hAnsi="Calibri" w:cs="Times New Roman"/>
      <w:b/>
      <w:bCs/>
      <w:i/>
      <w:iCs/>
      <w:sz w:val="26"/>
      <w:szCs w:val="26"/>
      <w:lang w:eastAsia="ar-SA"/>
    </w:rPr>
  </w:style>
  <w:style w:type="character" w:customStyle="1" w:styleId="60">
    <w:name w:val="Заголовок 6 Знак"/>
    <w:link w:val="6"/>
    <w:rsid w:val="008324F0"/>
    <w:rPr>
      <w:rFonts w:eastAsia="Times New Roman"/>
      <w:b/>
      <w:bCs/>
      <w:sz w:val="22"/>
      <w:szCs w:val="22"/>
      <w:lang w:eastAsia="ar-SA"/>
    </w:rPr>
  </w:style>
  <w:style w:type="character" w:customStyle="1" w:styleId="70">
    <w:name w:val="Заголовок 7 Знак"/>
    <w:link w:val="7"/>
    <w:rsid w:val="008324F0"/>
    <w:rPr>
      <w:rFonts w:ascii="Times New Roman" w:eastAsia="Times New Roman" w:hAnsi="Times New Roman"/>
      <w:sz w:val="24"/>
      <w:szCs w:val="24"/>
      <w:lang w:eastAsia="ar-SA"/>
    </w:rPr>
  </w:style>
  <w:style w:type="character" w:customStyle="1" w:styleId="80">
    <w:name w:val="Заголовок 8 Знак"/>
    <w:link w:val="8"/>
    <w:rsid w:val="008324F0"/>
    <w:rPr>
      <w:rFonts w:ascii="Times New Roman" w:eastAsia="Times New Roman" w:hAnsi="Times New Roman"/>
      <w:i/>
      <w:iCs/>
      <w:sz w:val="24"/>
      <w:szCs w:val="24"/>
      <w:lang w:eastAsia="ar-SA"/>
    </w:rPr>
  </w:style>
  <w:style w:type="character" w:customStyle="1" w:styleId="90">
    <w:name w:val="Заголовок 9 Знак"/>
    <w:basedOn w:val="a4"/>
    <w:link w:val="9"/>
    <w:rsid w:val="0059710C"/>
    <w:rPr>
      <w:rFonts w:ascii="Arial" w:eastAsia="Times New Roman" w:hAnsi="Arial" w:cs="Arial"/>
      <w:sz w:val="22"/>
      <w:szCs w:val="22"/>
    </w:rPr>
  </w:style>
  <w:style w:type="paragraph" w:styleId="a7">
    <w:name w:val="Title"/>
    <w:basedOn w:val="a3"/>
    <w:link w:val="a8"/>
    <w:qFormat/>
    <w:rsid w:val="00DE7BED"/>
    <w:pPr>
      <w:jc w:val="center"/>
    </w:pPr>
    <w:rPr>
      <w:b/>
      <w:bCs/>
      <w:sz w:val="28"/>
    </w:rPr>
  </w:style>
  <w:style w:type="character" w:customStyle="1" w:styleId="a8">
    <w:name w:val="Заголовок Знак"/>
    <w:link w:val="a7"/>
    <w:rsid w:val="00DE7BED"/>
    <w:rPr>
      <w:rFonts w:ascii="Arial" w:eastAsia="Times New Roman" w:hAnsi="Arial" w:cs="Times New Roman"/>
      <w:b/>
      <w:bCs/>
      <w:sz w:val="28"/>
      <w:szCs w:val="24"/>
      <w:lang w:eastAsia="ru-RU"/>
    </w:rPr>
  </w:style>
  <w:style w:type="paragraph" w:styleId="a9">
    <w:name w:val="List Paragraph"/>
    <w:basedOn w:val="a3"/>
    <w:uiPriority w:val="34"/>
    <w:qFormat/>
    <w:rsid w:val="00DE7BED"/>
    <w:pPr>
      <w:ind w:left="720"/>
      <w:contextualSpacing/>
    </w:pPr>
  </w:style>
  <w:style w:type="paragraph" w:customStyle="1" w:styleId="a2">
    <w:name w:val="Буллит"/>
    <w:basedOn w:val="a3"/>
    <w:link w:val="aa"/>
    <w:qFormat/>
    <w:rsid w:val="00DE7BED"/>
    <w:pPr>
      <w:numPr>
        <w:numId w:val="1"/>
      </w:numPr>
      <w:jc w:val="both"/>
      <w:outlineLvl w:val="1"/>
    </w:pPr>
    <w:rPr>
      <w:rFonts w:cs="Arial"/>
      <w:szCs w:val="22"/>
    </w:rPr>
  </w:style>
  <w:style w:type="character" w:customStyle="1" w:styleId="aa">
    <w:name w:val="Буллит Знак"/>
    <w:link w:val="a2"/>
    <w:rsid w:val="00DE7BED"/>
    <w:rPr>
      <w:rFonts w:ascii="Arial" w:eastAsia="Times New Roman" w:hAnsi="Arial" w:cs="Arial"/>
      <w:sz w:val="22"/>
      <w:szCs w:val="22"/>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b">
    <w:name w:val="Hyperlink"/>
    <w:unhideWhenUsed/>
    <w:rsid w:val="006C094E"/>
    <w:rPr>
      <w:rFonts w:ascii="Arial" w:hAnsi="Arial"/>
      <w:color w:val="0000FF"/>
      <w:u w:val="single"/>
    </w:rPr>
  </w:style>
  <w:style w:type="paragraph" w:customStyle="1" w:styleId="21">
    <w:name w:val="Основной текст 21"/>
    <w:basedOn w:val="a3"/>
    <w:rsid w:val="00EF1336"/>
    <w:pPr>
      <w:suppressAutoHyphens/>
      <w:spacing w:before="0"/>
    </w:pPr>
    <w:rPr>
      <w:rFonts w:ascii="Times New Roman" w:hAnsi="Times New Roman"/>
      <w:sz w:val="24"/>
      <w:szCs w:val="20"/>
      <w:lang w:eastAsia="ar-SA"/>
    </w:rPr>
  </w:style>
  <w:style w:type="paragraph" w:styleId="ac">
    <w:name w:val="header"/>
    <w:basedOn w:val="a3"/>
    <w:link w:val="ad"/>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d">
    <w:name w:val="Верхний колонтитул Знак"/>
    <w:link w:val="ac"/>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e">
    <w:name w:val="Основной шрифт"/>
    <w:rsid w:val="008324F0"/>
  </w:style>
  <w:style w:type="paragraph" w:customStyle="1" w:styleId="12">
    <w:name w:val="Заголовок1"/>
    <w:basedOn w:val="a3"/>
    <w:next w:val="af"/>
    <w:rsid w:val="008324F0"/>
    <w:pPr>
      <w:keepNext/>
      <w:suppressAutoHyphens/>
      <w:spacing w:before="240" w:after="120"/>
    </w:pPr>
    <w:rPr>
      <w:rFonts w:eastAsia="Lucida Sans Unicode" w:cs="Tahoma"/>
      <w:sz w:val="28"/>
      <w:szCs w:val="28"/>
      <w:lang w:eastAsia="ar-SA"/>
    </w:rPr>
  </w:style>
  <w:style w:type="paragraph" w:styleId="af">
    <w:name w:val="Body Text"/>
    <w:basedOn w:val="a3"/>
    <w:link w:val="af0"/>
    <w:rsid w:val="008324F0"/>
    <w:pPr>
      <w:suppressAutoHyphens/>
      <w:spacing w:before="0"/>
    </w:pPr>
    <w:rPr>
      <w:rFonts w:ascii="Times New Roman" w:hAnsi="Times New Roman"/>
      <w:b/>
      <w:sz w:val="28"/>
      <w:szCs w:val="20"/>
      <w:lang w:eastAsia="ar-SA"/>
    </w:rPr>
  </w:style>
  <w:style w:type="character" w:customStyle="1" w:styleId="af0">
    <w:name w:val="Основной текст Знак"/>
    <w:link w:val="af"/>
    <w:rsid w:val="008324F0"/>
    <w:rPr>
      <w:rFonts w:ascii="Times New Roman" w:eastAsia="Times New Roman" w:hAnsi="Times New Roman" w:cs="Times New Roman"/>
      <w:b/>
      <w:sz w:val="28"/>
      <w:szCs w:val="20"/>
      <w:lang w:eastAsia="ar-SA"/>
    </w:rPr>
  </w:style>
  <w:style w:type="paragraph" w:styleId="af1">
    <w:name w:val="List"/>
    <w:basedOn w:val="af"/>
    <w:rsid w:val="008324F0"/>
    <w:rPr>
      <w:rFonts w:ascii="Arial" w:hAnsi="Arial" w:cs="Tahoma"/>
    </w:rPr>
  </w:style>
  <w:style w:type="paragraph" w:customStyle="1" w:styleId="13">
    <w:name w:val="Название1"/>
    <w:basedOn w:val="a3"/>
    <w:rsid w:val="008324F0"/>
    <w:pPr>
      <w:suppressLineNumbers/>
      <w:suppressAutoHyphens/>
      <w:spacing w:after="120"/>
    </w:pPr>
    <w:rPr>
      <w:rFonts w:cs="Tahoma"/>
      <w:i/>
      <w:iCs/>
      <w:sz w:val="20"/>
      <w:lang w:eastAsia="ar-SA"/>
    </w:rPr>
  </w:style>
  <w:style w:type="paragraph" w:customStyle="1" w:styleId="14">
    <w:name w:val="Указатель1"/>
    <w:basedOn w:val="a3"/>
    <w:rsid w:val="008324F0"/>
    <w:pPr>
      <w:suppressLineNumbers/>
      <w:suppressAutoHyphens/>
      <w:spacing w:before="0"/>
    </w:pPr>
    <w:rPr>
      <w:rFonts w:cs="Tahoma"/>
      <w:sz w:val="20"/>
      <w:szCs w:val="20"/>
      <w:lang w:eastAsia="ar-SA"/>
    </w:rPr>
  </w:style>
  <w:style w:type="paragraph" w:styleId="af2">
    <w:name w:val="Body Text Indent"/>
    <w:basedOn w:val="a3"/>
    <w:link w:val="af3"/>
    <w:rsid w:val="008324F0"/>
    <w:pPr>
      <w:suppressAutoHyphens/>
      <w:spacing w:before="0"/>
      <w:ind w:firstLine="720"/>
    </w:pPr>
    <w:rPr>
      <w:rFonts w:ascii="Times New Roman" w:hAnsi="Times New Roman"/>
      <w:sz w:val="24"/>
      <w:szCs w:val="20"/>
      <w:lang w:eastAsia="ar-SA"/>
    </w:rPr>
  </w:style>
  <w:style w:type="character" w:customStyle="1" w:styleId="af3">
    <w:name w:val="Основной текст с отступом Знак"/>
    <w:link w:val="af2"/>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3"/>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3"/>
    <w:rsid w:val="008324F0"/>
    <w:pPr>
      <w:suppressAutoHyphens/>
      <w:spacing w:before="0" w:after="120"/>
      <w:ind w:left="283"/>
    </w:pPr>
    <w:rPr>
      <w:rFonts w:ascii="Times New Roman" w:hAnsi="Times New Roman"/>
      <w:sz w:val="16"/>
      <w:szCs w:val="16"/>
      <w:lang w:eastAsia="ar-SA"/>
    </w:rPr>
  </w:style>
  <w:style w:type="paragraph" w:styleId="af4">
    <w:name w:val="Balloon Text"/>
    <w:basedOn w:val="a3"/>
    <w:link w:val="af5"/>
    <w:rsid w:val="008324F0"/>
    <w:pPr>
      <w:suppressAutoHyphens/>
      <w:spacing w:before="0"/>
    </w:pPr>
    <w:rPr>
      <w:rFonts w:ascii="Tahoma" w:hAnsi="Tahoma" w:cs="Tahoma"/>
      <w:sz w:val="16"/>
      <w:szCs w:val="16"/>
      <w:lang w:eastAsia="ar-SA"/>
    </w:rPr>
  </w:style>
  <w:style w:type="character" w:customStyle="1" w:styleId="af5">
    <w:name w:val="Текст выноски Знак"/>
    <w:link w:val="af4"/>
    <w:rsid w:val="008324F0"/>
    <w:rPr>
      <w:rFonts w:ascii="Tahoma" w:eastAsia="Times New Roman" w:hAnsi="Tahoma" w:cs="Tahoma"/>
      <w:sz w:val="16"/>
      <w:szCs w:val="16"/>
      <w:lang w:eastAsia="ar-SA"/>
    </w:rPr>
  </w:style>
  <w:style w:type="paragraph" w:styleId="af6">
    <w:name w:val="footer"/>
    <w:basedOn w:val="a3"/>
    <w:link w:val="af7"/>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7">
    <w:name w:val="Нижний колонтитул Знак"/>
    <w:link w:val="af6"/>
    <w:uiPriority w:val="99"/>
    <w:rsid w:val="008324F0"/>
    <w:rPr>
      <w:rFonts w:ascii="Times New Roman" w:eastAsia="Times New Roman" w:hAnsi="Times New Roman" w:cs="Times New Roman"/>
      <w:sz w:val="20"/>
      <w:szCs w:val="20"/>
      <w:lang w:eastAsia="ar-SA"/>
    </w:rPr>
  </w:style>
  <w:style w:type="paragraph" w:customStyle="1" w:styleId="15">
    <w:name w:val="Знак1"/>
    <w:basedOn w:val="a3"/>
    <w:rsid w:val="008324F0"/>
    <w:pPr>
      <w:suppressAutoHyphens/>
      <w:spacing w:before="100" w:after="100"/>
    </w:pPr>
    <w:rPr>
      <w:rFonts w:ascii="Tahoma" w:hAnsi="Tahoma"/>
      <w:sz w:val="20"/>
      <w:szCs w:val="20"/>
      <w:lang w:val="en-US" w:eastAsia="ar-SA"/>
    </w:rPr>
  </w:style>
  <w:style w:type="paragraph" w:styleId="af8">
    <w:name w:val="Subtitle"/>
    <w:basedOn w:val="12"/>
    <w:next w:val="af"/>
    <w:link w:val="af9"/>
    <w:qFormat/>
    <w:rsid w:val="008324F0"/>
    <w:pPr>
      <w:jc w:val="center"/>
    </w:pPr>
    <w:rPr>
      <w:i/>
      <w:iCs/>
    </w:rPr>
  </w:style>
  <w:style w:type="character" w:customStyle="1" w:styleId="af9">
    <w:name w:val="Подзаголовок Знак"/>
    <w:link w:val="af8"/>
    <w:rsid w:val="008324F0"/>
    <w:rPr>
      <w:rFonts w:ascii="Arial" w:eastAsia="Lucida Sans Unicode" w:hAnsi="Arial" w:cs="Tahoma"/>
      <w:i/>
      <w:iCs/>
      <w:sz w:val="28"/>
      <w:szCs w:val="28"/>
      <w:lang w:eastAsia="ar-SA"/>
    </w:rPr>
  </w:style>
  <w:style w:type="paragraph" w:customStyle="1" w:styleId="310">
    <w:name w:val="Основной текст 31"/>
    <w:basedOn w:val="a3"/>
    <w:rsid w:val="008324F0"/>
    <w:pPr>
      <w:suppressAutoHyphens/>
      <w:spacing w:before="0" w:after="120"/>
    </w:pPr>
    <w:rPr>
      <w:rFonts w:ascii="Times New Roman" w:hAnsi="Times New Roman"/>
      <w:sz w:val="16"/>
      <w:szCs w:val="16"/>
      <w:lang w:eastAsia="ar-SA"/>
    </w:rPr>
  </w:style>
  <w:style w:type="paragraph" w:customStyle="1" w:styleId="afa">
    <w:name w:val="Знак"/>
    <w:basedOn w:val="a3"/>
    <w:rsid w:val="008324F0"/>
    <w:pPr>
      <w:suppressAutoHyphens/>
      <w:spacing w:before="0" w:after="160" w:line="240" w:lineRule="exact"/>
    </w:pPr>
    <w:rPr>
      <w:rFonts w:ascii="Verdana" w:hAnsi="Verdana" w:cs="Verdana"/>
      <w:sz w:val="20"/>
      <w:szCs w:val="20"/>
      <w:lang w:val="en-US" w:eastAsia="ar-SA"/>
    </w:rPr>
  </w:style>
  <w:style w:type="paragraph" w:customStyle="1" w:styleId="afb">
    <w:name w:val="Содержимое таблицы"/>
    <w:basedOn w:val="a3"/>
    <w:rsid w:val="008324F0"/>
    <w:pPr>
      <w:suppressLineNumbers/>
      <w:suppressAutoHyphens/>
      <w:spacing w:before="0"/>
    </w:pPr>
    <w:rPr>
      <w:rFonts w:ascii="Times New Roman" w:hAnsi="Times New Roman"/>
      <w:sz w:val="20"/>
      <w:szCs w:val="20"/>
      <w:lang w:eastAsia="ar-SA"/>
    </w:rPr>
  </w:style>
  <w:style w:type="paragraph" w:customStyle="1" w:styleId="afc">
    <w:name w:val="Заголовок таблицы"/>
    <w:basedOn w:val="afb"/>
    <w:rsid w:val="008324F0"/>
    <w:pPr>
      <w:jc w:val="center"/>
    </w:pPr>
    <w:rPr>
      <w:b/>
      <w:bCs/>
    </w:rPr>
  </w:style>
  <w:style w:type="paragraph" w:customStyle="1" w:styleId="afd">
    <w:name w:val="Содержимое врезки"/>
    <w:basedOn w:val="af"/>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3"/>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3"/>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3"/>
    <w:rsid w:val="008324F0"/>
    <w:pPr>
      <w:spacing w:before="100" w:beforeAutospacing="1" w:after="100" w:afterAutospacing="1"/>
    </w:pPr>
    <w:rPr>
      <w:rFonts w:ascii="Times New Roman" w:hAnsi="Times New Roman"/>
      <w:sz w:val="24"/>
    </w:rPr>
  </w:style>
  <w:style w:type="paragraph" w:customStyle="1" w:styleId="Times12">
    <w:name w:val="Times 12"/>
    <w:basedOn w:val="a3"/>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3"/>
    <w:rsid w:val="00C55087"/>
    <w:pPr>
      <w:spacing w:before="0" w:after="120"/>
    </w:pPr>
    <w:rPr>
      <w:rFonts w:ascii="Times New Roman" w:hAnsi="Times New Roman"/>
      <w:sz w:val="16"/>
      <w:szCs w:val="16"/>
      <w:lang w:eastAsia="zh-CN"/>
    </w:rPr>
  </w:style>
  <w:style w:type="paragraph" w:customStyle="1" w:styleId="16">
    <w:name w:val="Знак1"/>
    <w:basedOn w:val="a3"/>
    <w:rsid w:val="002233AE"/>
    <w:pPr>
      <w:suppressAutoHyphens/>
      <w:spacing w:before="100" w:after="100"/>
    </w:pPr>
    <w:rPr>
      <w:rFonts w:ascii="Tahoma" w:hAnsi="Tahoma"/>
      <w:sz w:val="20"/>
      <w:szCs w:val="20"/>
      <w:lang w:val="en-US" w:eastAsia="ar-SA"/>
    </w:rPr>
  </w:style>
  <w:style w:type="paragraph" w:customStyle="1" w:styleId="afe">
    <w:name w:val="Знак"/>
    <w:basedOn w:val="a3"/>
    <w:rsid w:val="002233AE"/>
    <w:pPr>
      <w:suppressAutoHyphens/>
      <w:spacing w:before="0" w:after="160" w:line="240" w:lineRule="exact"/>
    </w:pPr>
    <w:rPr>
      <w:rFonts w:ascii="Verdana" w:hAnsi="Verdana" w:cs="Verdana"/>
      <w:sz w:val="20"/>
      <w:szCs w:val="20"/>
      <w:lang w:val="en-US" w:eastAsia="ar-SA"/>
    </w:rPr>
  </w:style>
  <w:style w:type="paragraph" w:styleId="aff">
    <w:name w:val="Block Text"/>
    <w:basedOn w:val="a3"/>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
    <w:name w:val="Пункт"/>
    <w:basedOn w:val="a3"/>
    <w:rsid w:val="002233AE"/>
    <w:pPr>
      <w:numPr>
        <w:ilvl w:val="1"/>
        <w:numId w:val="5"/>
      </w:numPr>
      <w:tabs>
        <w:tab w:val="left" w:pos="1134"/>
      </w:tabs>
      <w:spacing w:before="0"/>
      <w:jc w:val="both"/>
    </w:pPr>
    <w:rPr>
      <w:rFonts w:ascii="Times New Roman" w:hAnsi="Times New Roman"/>
      <w:sz w:val="28"/>
      <w:szCs w:val="20"/>
    </w:rPr>
  </w:style>
  <w:style w:type="paragraph" w:customStyle="1" w:styleId="a0">
    <w:name w:val="Подпункт"/>
    <w:basedOn w:val="a"/>
    <w:rsid w:val="002233AE"/>
    <w:pPr>
      <w:numPr>
        <w:ilvl w:val="2"/>
      </w:numPr>
      <w:tabs>
        <w:tab w:val="clear" w:pos="1134"/>
        <w:tab w:val="num" w:pos="720"/>
      </w:tabs>
      <w:ind w:left="720" w:hanging="360"/>
    </w:pPr>
  </w:style>
  <w:style w:type="paragraph" w:customStyle="1" w:styleId="a1">
    <w:name w:val="Подподпункт"/>
    <w:basedOn w:val="a0"/>
    <w:rsid w:val="002233AE"/>
    <w:pPr>
      <w:numPr>
        <w:ilvl w:val="4"/>
      </w:numPr>
      <w:tabs>
        <w:tab w:val="num" w:pos="2051"/>
        <w:tab w:val="num" w:pos="3600"/>
      </w:tabs>
      <w:ind w:left="3600" w:hanging="360"/>
    </w:pPr>
  </w:style>
  <w:style w:type="paragraph" w:customStyle="1" w:styleId="aff0">
    <w:name w:val="Подподподподпункт"/>
    <w:basedOn w:val="a3"/>
    <w:rsid w:val="002233AE"/>
    <w:pPr>
      <w:tabs>
        <w:tab w:val="num" w:pos="4035"/>
      </w:tabs>
      <w:spacing w:before="0"/>
      <w:ind w:left="4035" w:hanging="567"/>
      <w:jc w:val="both"/>
    </w:pPr>
    <w:rPr>
      <w:rFonts w:ascii="Times New Roman" w:hAnsi="Times New Roman"/>
      <w:snapToGrid w:val="0"/>
      <w:sz w:val="28"/>
      <w:szCs w:val="20"/>
    </w:rPr>
  </w:style>
  <w:style w:type="paragraph" w:customStyle="1" w:styleId="aff1">
    <w:name w:val="Подподподпункт"/>
    <w:basedOn w:val="a3"/>
    <w:rsid w:val="002233AE"/>
    <w:pPr>
      <w:tabs>
        <w:tab w:val="num" w:pos="3468"/>
      </w:tabs>
      <w:spacing w:before="0"/>
      <w:ind w:left="3468" w:hanging="567"/>
      <w:jc w:val="both"/>
    </w:pPr>
    <w:rPr>
      <w:rFonts w:ascii="Times New Roman" w:hAnsi="Times New Roman"/>
      <w:snapToGrid w:val="0"/>
      <w:sz w:val="28"/>
      <w:szCs w:val="20"/>
    </w:rPr>
  </w:style>
  <w:style w:type="paragraph" w:customStyle="1" w:styleId="aff2">
    <w:name w:val="Пункт кор."/>
    <w:basedOn w:val="a"/>
    <w:rsid w:val="002233AE"/>
    <w:pPr>
      <w:keepNext/>
      <w:numPr>
        <w:ilvl w:val="0"/>
        <w:numId w:val="0"/>
      </w:numPr>
      <w:tabs>
        <w:tab w:val="num" w:pos="3327"/>
      </w:tabs>
      <w:ind w:left="3327" w:hanging="567"/>
    </w:pPr>
    <w:rPr>
      <w:b/>
      <w:i/>
    </w:rPr>
  </w:style>
  <w:style w:type="character" w:styleId="aff3">
    <w:name w:val="Strong"/>
    <w:uiPriority w:val="22"/>
    <w:qFormat/>
    <w:rsid w:val="002233AE"/>
    <w:rPr>
      <w:b/>
      <w:bCs/>
    </w:rPr>
  </w:style>
  <w:style w:type="paragraph" w:customStyle="1" w:styleId="xl22">
    <w:name w:val="xl22"/>
    <w:basedOn w:val="a3"/>
    <w:rsid w:val="002233AE"/>
    <w:pPr>
      <w:spacing w:before="100" w:beforeAutospacing="1" w:after="100" w:afterAutospacing="1"/>
    </w:pPr>
    <w:rPr>
      <w:rFonts w:cs="Arial"/>
      <w:sz w:val="24"/>
      <w:lang w:val="en-GB" w:eastAsia="en-US"/>
    </w:rPr>
  </w:style>
  <w:style w:type="table" w:styleId="aff4">
    <w:name w:val="Table Grid"/>
    <w:basedOn w:val="a5"/>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3"/>
    <w:link w:val="Bodytext"/>
    <w:uiPriority w:val="99"/>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3"/>
    <w:next w:val="af8"/>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3"/>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3"/>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3"/>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3"/>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paragraph" w:customStyle="1" w:styleId="Bodytext90">
    <w:name w:val="Body text (9)"/>
    <w:basedOn w:val="a3"/>
    <w:link w:val="Bodytext9"/>
    <w:rsid w:val="002233AE"/>
    <w:pPr>
      <w:shd w:val="clear" w:color="auto" w:fill="FFFFFF"/>
      <w:spacing w:before="0" w:line="0" w:lineRule="atLeast"/>
    </w:pPr>
    <w:rPr>
      <w:rFonts w:ascii="Calibri" w:eastAsia="Calibri" w:hAnsi="Calibri"/>
      <w:szCs w:val="22"/>
      <w:lang w:eastAsia="en-US"/>
    </w:rPr>
  </w:style>
  <w:style w:type="character" w:customStyle="1" w:styleId="Bodytext8">
    <w:name w:val="Body text (8)_"/>
    <w:link w:val="Bodytext80"/>
    <w:rsid w:val="002233AE"/>
    <w:rPr>
      <w:shd w:val="clear" w:color="auto" w:fill="FFFFFF"/>
    </w:rPr>
  </w:style>
  <w:style w:type="paragraph" w:customStyle="1" w:styleId="Bodytext80">
    <w:name w:val="Body text (8)"/>
    <w:basedOn w:val="a3"/>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 w:type="character" w:customStyle="1" w:styleId="612pt">
    <w:name w:val="Основной текст (6) + 12 pt"/>
    <w:rsid w:val="0059710C"/>
    <w:rPr>
      <w:rFonts w:ascii="Times New Roman" w:eastAsia="Times New Roman" w:hAnsi="Times New Roman"/>
      <w:sz w:val="24"/>
      <w:szCs w:val="24"/>
      <w:shd w:val="clear" w:color="auto" w:fill="FFFFFF"/>
    </w:rPr>
  </w:style>
  <w:style w:type="character" w:customStyle="1" w:styleId="24">
    <w:name w:val="Основной текст (2)_"/>
    <w:link w:val="25"/>
    <w:rsid w:val="0059710C"/>
    <w:rPr>
      <w:rFonts w:ascii="Times New Roman" w:eastAsia="Times New Roman" w:hAnsi="Times New Roman"/>
      <w:sz w:val="23"/>
      <w:szCs w:val="23"/>
      <w:shd w:val="clear" w:color="auto" w:fill="FFFFFF"/>
    </w:rPr>
  </w:style>
  <w:style w:type="paragraph" w:customStyle="1" w:styleId="25">
    <w:name w:val="Основной текст (2)"/>
    <w:basedOn w:val="a3"/>
    <w:link w:val="24"/>
    <w:rsid w:val="0059710C"/>
    <w:pPr>
      <w:shd w:val="clear" w:color="auto" w:fill="FFFFFF"/>
      <w:spacing w:before="0" w:line="0" w:lineRule="atLeast"/>
    </w:pPr>
    <w:rPr>
      <w:rFonts w:ascii="Times New Roman" w:hAnsi="Times New Roman"/>
      <w:sz w:val="23"/>
      <w:szCs w:val="23"/>
    </w:rPr>
  </w:style>
  <w:style w:type="character" w:customStyle="1" w:styleId="211pt">
    <w:name w:val="Основной текст (2) + 11 pt;Не полужирный"/>
    <w:rsid w:val="0059710C"/>
    <w:rPr>
      <w:rFonts w:ascii="Times New Roman" w:eastAsia="Times New Roman" w:hAnsi="Times New Roman"/>
      <w:b/>
      <w:bCs/>
      <w:sz w:val="22"/>
      <w:szCs w:val="22"/>
      <w:shd w:val="clear" w:color="auto" w:fill="FFFFFF"/>
    </w:rPr>
  </w:style>
  <w:style w:type="character" w:customStyle="1" w:styleId="51">
    <w:name w:val="Основной текст (5)_"/>
    <w:link w:val="52"/>
    <w:uiPriority w:val="99"/>
    <w:rsid w:val="0059710C"/>
    <w:rPr>
      <w:rFonts w:ascii="Times New Roman" w:eastAsia="Times New Roman" w:hAnsi="Times New Roman"/>
      <w:sz w:val="16"/>
      <w:szCs w:val="16"/>
      <w:shd w:val="clear" w:color="auto" w:fill="FFFFFF"/>
    </w:rPr>
  </w:style>
  <w:style w:type="paragraph" w:customStyle="1" w:styleId="52">
    <w:name w:val="Основной текст (5)"/>
    <w:basedOn w:val="a3"/>
    <w:link w:val="51"/>
    <w:uiPriority w:val="99"/>
    <w:rsid w:val="0059710C"/>
    <w:pPr>
      <w:shd w:val="clear" w:color="auto" w:fill="FFFFFF"/>
      <w:spacing w:before="0" w:line="0" w:lineRule="atLeast"/>
    </w:pPr>
    <w:rPr>
      <w:rFonts w:ascii="Times New Roman" w:hAnsi="Times New Roman"/>
      <w:sz w:val="16"/>
      <w:szCs w:val="16"/>
    </w:rPr>
  </w:style>
  <w:style w:type="character" w:customStyle="1" w:styleId="311pt">
    <w:name w:val="Основной текст (3) + 11 pt;Не полужирный"/>
    <w:rsid w:val="0059710C"/>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59710C"/>
    <w:rPr>
      <w:rFonts w:ascii="Times New Roman" w:eastAsia="Times New Roman" w:hAnsi="Times New Roman"/>
      <w:sz w:val="16"/>
      <w:szCs w:val="16"/>
      <w:shd w:val="clear" w:color="auto" w:fill="FFFFFF"/>
    </w:rPr>
  </w:style>
  <w:style w:type="character" w:customStyle="1" w:styleId="61">
    <w:name w:val="Основной текст (6)_"/>
    <w:link w:val="62"/>
    <w:uiPriority w:val="99"/>
    <w:locked/>
    <w:rsid w:val="0059710C"/>
    <w:rPr>
      <w:rFonts w:ascii="Arial" w:eastAsia="Times New Roman" w:hAnsi="Arial" w:cs="Arial"/>
      <w:sz w:val="19"/>
      <w:szCs w:val="19"/>
      <w:shd w:val="clear" w:color="auto" w:fill="FFFFFF"/>
    </w:rPr>
  </w:style>
  <w:style w:type="paragraph" w:customStyle="1" w:styleId="62">
    <w:name w:val="Основной текст (6)"/>
    <w:basedOn w:val="a3"/>
    <w:link w:val="61"/>
    <w:uiPriority w:val="99"/>
    <w:rsid w:val="0059710C"/>
    <w:pPr>
      <w:shd w:val="clear" w:color="auto" w:fill="FFFFFF"/>
      <w:spacing w:before="0" w:after="120" w:line="240" w:lineRule="atLeast"/>
    </w:pPr>
    <w:rPr>
      <w:rFonts w:cs="Arial"/>
      <w:sz w:val="19"/>
      <w:szCs w:val="19"/>
    </w:rPr>
  </w:style>
  <w:style w:type="character" w:customStyle="1" w:styleId="610pt">
    <w:name w:val="Основной текст (6) + 10 pt"/>
    <w:aliases w:val="Полужирный1"/>
    <w:uiPriority w:val="99"/>
    <w:rsid w:val="0059710C"/>
    <w:rPr>
      <w:rFonts w:ascii="Arial" w:eastAsia="Times New Roman" w:hAnsi="Arial" w:cs="Arial"/>
      <w:b/>
      <w:bCs/>
      <w:sz w:val="20"/>
      <w:szCs w:val="20"/>
      <w:shd w:val="clear" w:color="auto" w:fill="FFFFFF"/>
    </w:rPr>
  </w:style>
  <w:style w:type="character" w:customStyle="1" w:styleId="41">
    <w:name w:val="Основной текст (4)_"/>
    <w:link w:val="42"/>
    <w:uiPriority w:val="99"/>
    <w:locked/>
    <w:rsid w:val="0059710C"/>
    <w:rPr>
      <w:rFonts w:ascii="Arial" w:eastAsia="Times New Roman" w:hAnsi="Arial" w:cs="Arial"/>
      <w:shd w:val="clear" w:color="auto" w:fill="FFFFFF"/>
    </w:rPr>
  </w:style>
  <w:style w:type="paragraph" w:customStyle="1" w:styleId="42">
    <w:name w:val="Основной текст (4)"/>
    <w:basedOn w:val="a3"/>
    <w:link w:val="41"/>
    <w:uiPriority w:val="99"/>
    <w:rsid w:val="0059710C"/>
    <w:pPr>
      <w:shd w:val="clear" w:color="auto" w:fill="FFFFFF"/>
      <w:spacing w:before="0" w:line="240" w:lineRule="atLeast"/>
    </w:pPr>
    <w:rPr>
      <w:rFonts w:cs="Arial"/>
      <w:sz w:val="20"/>
      <w:szCs w:val="20"/>
    </w:rPr>
  </w:style>
  <w:style w:type="character" w:customStyle="1" w:styleId="34">
    <w:name w:val="Заголовок №3_"/>
    <w:link w:val="35"/>
    <w:uiPriority w:val="99"/>
    <w:locked/>
    <w:rsid w:val="0059710C"/>
    <w:rPr>
      <w:rFonts w:ascii="Arial" w:eastAsia="Times New Roman" w:hAnsi="Arial" w:cs="Arial"/>
      <w:shd w:val="clear" w:color="auto" w:fill="FFFFFF"/>
    </w:rPr>
  </w:style>
  <w:style w:type="paragraph" w:customStyle="1" w:styleId="35">
    <w:name w:val="Заголовок №3"/>
    <w:basedOn w:val="a3"/>
    <w:link w:val="34"/>
    <w:uiPriority w:val="99"/>
    <w:rsid w:val="0059710C"/>
    <w:pPr>
      <w:shd w:val="clear" w:color="auto" w:fill="FFFFFF"/>
      <w:spacing w:before="0" w:line="432" w:lineRule="exact"/>
      <w:outlineLvl w:val="2"/>
    </w:pPr>
    <w:rPr>
      <w:rFonts w:cs="Arial"/>
      <w:sz w:val="20"/>
      <w:szCs w:val="20"/>
    </w:rPr>
  </w:style>
  <w:style w:type="character" w:customStyle="1" w:styleId="aff7">
    <w:name w:val="Подпись к таблице_"/>
    <w:link w:val="aff8"/>
    <w:uiPriority w:val="99"/>
    <w:locked/>
    <w:rsid w:val="0059710C"/>
    <w:rPr>
      <w:rFonts w:ascii="Arial" w:eastAsia="Times New Roman" w:hAnsi="Arial" w:cs="Arial"/>
      <w:shd w:val="clear" w:color="auto" w:fill="FFFFFF"/>
    </w:rPr>
  </w:style>
  <w:style w:type="paragraph" w:customStyle="1" w:styleId="aff8">
    <w:name w:val="Подпись к таблице"/>
    <w:basedOn w:val="a3"/>
    <w:link w:val="aff7"/>
    <w:uiPriority w:val="99"/>
    <w:rsid w:val="0059710C"/>
    <w:pPr>
      <w:shd w:val="clear" w:color="auto" w:fill="FFFFFF"/>
      <w:spacing w:before="0" w:line="240" w:lineRule="atLeast"/>
    </w:pPr>
    <w:rPr>
      <w:rFonts w:cs="Arial"/>
      <w:sz w:val="20"/>
      <w:szCs w:val="20"/>
    </w:rPr>
  </w:style>
  <w:style w:type="character" w:customStyle="1" w:styleId="aff9">
    <w:name w:val="Основной текст_"/>
    <w:uiPriority w:val="99"/>
    <w:locked/>
    <w:rsid w:val="0059710C"/>
    <w:rPr>
      <w:rFonts w:ascii="Arial" w:eastAsia="Times New Roman" w:hAnsi="Arial" w:cs="Arial"/>
      <w:sz w:val="19"/>
      <w:szCs w:val="19"/>
      <w:shd w:val="clear" w:color="auto" w:fill="FFFFFF"/>
    </w:rPr>
  </w:style>
  <w:style w:type="character" w:customStyle="1" w:styleId="26">
    <w:name w:val="Основной текст 2 Знак"/>
    <w:basedOn w:val="a4"/>
    <w:link w:val="27"/>
    <w:uiPriority w:val="99"/>
    <w:semiHidden/>
    <w:rsid w:val="0059710C"/>
    <w:rPr>
      <w:rFonts w:ascii="Arial" w:eastAsia="Times New Roman" w:hAnsi="Arial"/>
      <w:sz w:val="22"/>
      <w:szCs w:val="24"/>
    </w:rPr>
  </w:style>
  <w:style w:type="paragraph" w:styleId="27">
    <w:name w:val="Body Text 2"/>
    <w:basedOn w:val="a3"/>
    <w:link w:val="26"/>
    <w:uiPriority w:val="99"/>
    <w:semiHidden/>
    <w:unhideWhenUsed/>
    <w:rsid w:val="0059710C"/>
    <w:pPr>
      <w:spacing w:after="120" w:line="480" w:lineRule="auto"/>
    </w:pPr>
  </w:style>
  <w:style w:type="paragraph" w:styleId="affa">
    <w:name w:val="Message Header"/>
    <w:basedOn w:val="af"/>
    <w:link w:val="affb"/>
    <w:rsid w:val="0059710C"/>
    <w:pPr>
      <w:keepLines/>
      <w:tabs>
        <w:tab w:val="left" w:pos="27814"/>
      </w:tabs>
      <w:suppressAutoHyphens w:val="0"/>
      <w:autoSpaceDE w:val="0"/>
      <w:autoSpaceDN w:val="0"/>
      <w:spacing w:after="120" w:line="180" w:lineRule="atLeast"/>
      <w:ind w:left="1134" w:hanging="1134"/>
    </w:pPr>
    <w:rPr>
      <w:rFonts w:ascii="Arial" w:hAnsi="Arial" w:cs="Arial"/>
      <w:b w:val="0"/>
      <w:spacing w:val="-5"/>
      <w:sz w:val="20"/>
      <w:lang w:eastAsia="ru-RU"/>
    </w:rPr>
  </w:style>
  <w:style w:type="character" w:customStyle="1" w:styleId="affb">
    <w:name w:val="Шапка Знак"/>
    <w:basedOn w:val="a4"/>
    <w:link w:val="affa"/>
    <w:rsid w:val="0059710C"/>
    <w:rPr>
      <w:rFonts w:ascii="Arial" w:eastAsia="Times New Roman" w:hAnsi="Arial" w:cs="Arial"/>
      <w:spacing w:val="-5"/>
    </w:rPr>
  </w:style>
  <w:style w:type="paragraph" w:styleId="HTML">
    <w:name w:val="HTML Preformatted"/>
    <w:basedOn w:val="a3"/>
    <w:link w:val="HTML0"/>
    <w:rsid w:val="00597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pPr>
    <w:rPr>
      <w:rFonts w:ascii="Courier New" w:hAnsi="Courier New" w:cs="Courier New"/>
      <w:sz w:val="20"/>
      <w:szCs w:val="20"/>
    </w:rPr>
  </w:style>
  <w:style w:type="character" w:customStyle="1" w:styleId="HTML0">
    <w:name w:val="Стандартный HTML Знак"/>
    <w:basedOn w:val="a4"/>
    <w:link w:val="HTML"/>
    <w:rsid w:val="0059710C"/>
    <w:rPr>
      <w:rFonts w:ascii="Courier New" w:eastAsia="Times New Roman" w:hAnsi="Courier New" w:cs="Courier New"/>
    </w:rPr>
  </w:style>
  <w:style w:type="paragraph" w:styleId="affc">
    <w:name w:val="Normal Indent"/>
    <w:basedOn w:val="a3"/>
    <w:rsid w:val="0059710C"/>
    <w:pPr>
      <w:spacing w:before="0" w:after="200" w:line="276" w:lineRule="auto"/>
      <w:ind w:left="708"/>
    </w:pPr>
    <w:rPr>
      <w:rFonts w:ascii="Calibri" w:eastAsia="Calibri" w:hAnsi="Calibri"/>
      <w:szCs w:val="22"/>
      <w:lang w:eastAsia="en-US"/>
    </w:rPr>
  </w:style>
  <w:style w:type="character" w:styleId="affd">
    <w:name w:val="page number"/>
    <w:rsid w:val="0059710C"/>
  </w:style>
  <w:style w:type="paragraph" w:customStyle="1" w:styleId="4703">
    <w:name w:val="&gt;4703&gt;"/>
    <w:rsid w:val="0059710C"/>
    <w:pPr>
      <w:pBdr>
        <w:bottom w:val="single" w:sz="12" w:space="1" w:color="000000"/>
      </w:pBdr>
    </w:pPr>
    <w:rPr>
      <w:rFonts w:ascii="Times New Roman" w:eastAsia="Times New Roman" w:hAnsi="Times New Roman"/>
      <w:snapToGrid w:val="0"/>
      <w:color w:val="000000"/>
      <w:sz w:val="24"/>
    </w:rPr>
  </w:style>
  <w:style w:type="paragraph" w:customStyle="1" w:styleId="Heading">
    <w:name w:val="Heading"/>
    <w:rsid w:val="0059710C"/>
    <w:pPr>
      <w:widowControl w:val="0"/>
    </w:pPr>
    <w:rPr>
      <w:rFonts w:ascii="Arial" w:eastAsia="Times New Roman" w:hAnsi="Arial"/>
      <w:b/>
      <w:snapToGrid w:val="0"/>
      <w:sz w:val="24"/>
      <w:lang w:eastAsia="en-US"/>
    </w:rPr>
  </w:style>
  <w:style w:type="character" w:customStyle="1" w:styleId="affe">
    <w:name w:val="Схема документа Знак"/>
    <w:link w:val="afff"/>
    <w:semiHidden/>
    <w:rsid w:val="0059710C"/>
    <w:rPr>
      <w:rFonts w:ascii="Tahoma" w:hAnsi="Tahoma" w:cs="Tahoma"/>
      <w:shd w:val="clear" w:color="auto" w:fill="000080"/>
      <w:lang w:eastAsia="en-US"/>
    </w:rPr>
  </w:style>
  <w:style w:type="paragraph" w:styleId="afff">
    <w:name w:val="Document Map"/>
    <w:basedOn w:val="a3"/>
    <w:link w:val="affe"/>
    <w:semiHidden/>
    <w:rsid w:val="0059710C"/>
    <w:pPr>
      <w:shd w:val="clear" w:color="auto" w:fill="000080"/>
      <w:spacing w:before="0" w:after="200" w:line="276" w:lineRule="auto"/>
    </w:pPr>
    <w:rPr>
      <w:rFonts w:ascii="Tahoma" w:eastAsia="Calibri" w:hAnsi="Tahoma" w:cs="Tahoma"/>
      <w:sz w:val="20"/>
      <w:szCs w:val="20"/>
      <w:lang w:eastAsia="en-US"/>
    </w:rPr>
  </w:style>
  <w:style w:type="character" w:customStyle="1" w:styleId="18">
    <w:name w:val="Схема документа Знак1"/>
    <w:basedOn w:val="a4"/>
    <w:uiPriority w:val="99"/>
    <w:semiHidden/>
    <w:rsid w:val="0059710C"/>
    <w:rPr>
      <w:rFonts w:ascii="Tahoma" w:eastAsia="Times New Roman" w:hAnsi="Tahoma" w:cs="Tahoma"/>
      <w:sz w:val="16"/>
      <w:szCs w:val="16"/>
    </w:rPr>
  </w:style>
  <w:style w:type="paragraph" w:styleId="28">
    <w:name w:val="List 2"/>
    <w:basedOn w:val="a3"/>
    <w:rsid w:val="0059710C"/>
    <w:pPr>
      <w:spacing w:before="0"/>
      <w:ind w:left="566" w:hanging="283"/>
    </w:pPr>
    <w:rPr>
      <w:rFonts w:ascii="Times New Roman" w:hAnsi="Times New Roman"/>
      <w:sz w:val="24"/>
    </w:rPr>
  </w:style>
  <w:style w:type="paragraph" w:styleId="36">
    <w:name w:val="Body Text Indent 3"/>
    <w:basedOn w:val="a3"/>
    <w:link w:val="37"/>
    <w:uiPriority w:val="99"/>
    <w:semiHidden/>
    <w:unhideWhenUsed/>
    <w:rsid w:val="0059710C"/>
    <w:pPr>
      <w:spacing w:before="0" w:after="120" w:line="276" w:lineRule="auto"/>
      <w:ind w:left="283"/>
    </w:pPr>
    <w:rPr>
      <w:rFonts w:ascii="Calibri" w:eastAsia="Calibri" w:hAnsi="Calibri"/>
      <w:sz w:val="16"/>
      <w:szCs w:val="16"/>
      <w:lang w:eastAsia="en-US"/>
    </w:rPr>
  </w:style>
  <w:style w:type="character" w:customStyle="1" w:styleId="37">
    <w:name w:val="Основной текст с отступом 3 Знак"/>
    <w:basedOn w:val="a4"/>
    <w:link w:val="36"/>
    <w:uiPriority w:val="99"/>
    <w:semiHidden/>
    <w:rsid w:val="0059710C"/>
    <w:rPr>
      <w:sz w:val="16"/>
      <w:szCs w:val="16"/>
      <w:lang w:eastAsia="en-US"/>
    </w:rPr>
  </w:style>
  <w:style w:type="paragraph" w:customStyle="1" w:styleId="xl65">
    <w:name w:val="xl65"/>
    <w:basedOn w:val="a3"/>
    <w:rsid w:val="0059710C"/>
    <w:pPr>
      <w:spacing w:before="100" w:beforeAutospacing="1" w:after="100" w:afterAutospacing="1"/>
    </w:pPr>
    <w:rPr>
      <w:rFonts w:ascii="Times New Roman" w:hAnsi="Times New Roman"/>
      <w:b/>
      <w:bCs/>
      <w:sz w:val="24"/>
    </w:rPr>
  </w:style>
  <w:style w:type="paragraph" w:customStyle="1" w:styleId="xl66">
    <w:name w:val="xl66"/>
    <w:basedOn w:val="a3"/>
    <w:rsid w:val="0059710C"/>
    <w:pPr>
      <w:spacing w:before="100" w:beforeAutospacing="1" w:after="100" w:afterAutospacing="1"/>
      <w:textAlignment w:val="center"/>
    </w:pPr>
    <w:rPr>
      <w:rFonts w:cs="Arial"/>
      <w:sz w:val="24"/>
    </w:rPr>
  </w:style>
  <w:style w:type="paragraph" w:customStyle="1" w:styleId="xl67">
    <w:name w:val="xl67"/>
    <w:basedOn w:val="a3"/>
    <w:rsid w:val="0059710C"/>
    <w:pPr>
      <w:spacing w:before="100" w:beforeAutospacing="1" w:after="100" w:afterAutospacing="1"/>
      <w:textAlignment w:val="center"/>
    </w:pPr>
    <w:rPr>
      <w:rFonts w:cs="Arial"/>
      <w:sz w:val="20"/>
      <w:szCs w:val="20"/>
    </w:rPr>
  </w:style>
  <w:style w:type="paragraph" w:customStyle="1" w:styleId="xl68">
    <w:name w:val="xl68"/>
    <w:basedOn w:val="a3"/>
    <w:rsid w:val="0059710C"/>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b/>
      <w:bCs/>
      <w:sz w:val="24"/>
    </w:rPr>
  </w:style>
  <w:style w:type="paragraph" w:customStyle="1" w:styleId="xl69">
    <w:name w:val="xl69"/>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70">
    <w:name w:val="xl70"/>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1">
    <w:name w:val="xl71"/>
    <w:basedOn w:val="a3"/>
    <w:rsid w:val="0059710C"/>
    <w:pPr>
      <w:pBdr>
        <w:top w:val="single" w:sz="4" w:space="0" w:color="auto"/>
        <w:left w:val="single" w:sz="4" w:space="0" w:color="auto"/>
        <w:bottom w:val="single" w:sz="4" w:space="0" w:color="auto"/>
      </w:pBdr>
      <w:spacing w:before="100" w:beforeAutospacing="1" w:after="100" w:afterAutospacing="1"/>
      <w:textAlignment w:val="center"/>
    </w:pPr>
    <w:rPr>
      <w:rFonts w:cs="Arial"/>
      <w:sz w:val="24"/>
    </w:rPr>
  </w:style>
  <w:style w:type="paragraph" w:customStyle="1" w:styleId="xl72">
    <w:name w:val="xl72"/>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73">
    <w:name w:val="xl73"/>
    <w:basedOn w:val="a3"/>
    <w:rsid w:val="0059710C"/>
    <w:pPr>
      <w:spacing w:before="100" w:beforeAutospacing="1" w:after="100" w:afterAutospacing="1"/>
      <w:jc w:val="center"/>
      <w:textAlignment w:val="center"/>
    </w:pPr>
    <w:rPr>
      <w:rFonts w:cs="Arial"/>
      <w:sz w:val="24"/>
    </w:rPr>
  </w:style>
  <w:style w:type="paragraph" w:customStyle="1" w:styleId="xl74">
    <w:name w:val="xl74"/>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5">
    <w:name w:val="xl75"/>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6">
    <w:name w:val="xl76"/>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77">
    <w:name w:val="xl77"/>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78">
    <w:name w:val="xl78"/>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sz w:val="24"/>
    </w:rPr>
  </w:style>
  <w:style w:type="paragraph" w:customStyle="1" w:styleId="xl79">
    <w:name w:val="xl79"/>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4"/>
    </w:rPr>
  </w:style>
  <w:style w:type="paragraph" w:customStyle="1" w:styleId="xl80">
    <w:name w:val="xl80"/>
    <w:basedOn w:val="a3"/>
    <w:rsid w:val="0059710C"/>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81">
    <w:name w:val="xl81"/>
    <w:basedOn w:val="a3"/>
    <w:rsid w:val="0059710C"/>
    <w:pPr>
      <w:spacing w:before="100" w:beforeAutospacing="1" w:after="100" w:afterAutospacing="1"/>
      <w:textAlignment w:val="center"/>
    </w:pPr>
    <w:rPr>
      <w:rFonts w:cs="Arial"/>
      <w:b/>
      <w:bCs/>
      <w:sz w:val="20"/>
      <w:szCs w:val="20"/>
    </w:rPr>
  </w:style>
  <w:style w:type="paragraph" w:customStyle="1" w:styleId="xl82">
    <w:name w:val="xl82"/>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4"/>
    </w:rPr>
  </w:style>
  <w:style w:type="paragraph" w:customStyle="1" w:styleId="xl83">
    <w:name w:val="xl83"/>
    <w:basedOn w:val="a3"/>
    <w:rsid w:val="0059710C"/>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84">
    <w:name w:val="xl84"/>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b/>
      <w:bCs/>
      <w:sz w:val="24"/>
    </w:rPr>
  </w:style>
  <w:style w:type="paragraph" w:customStyle="1" w:styleId="xl85">
    <w:name w:val="xl85"/>
    <w:basedOn w:val="a3"/>
    <w:rsid w:val="0059710C"/>
    <w:pPr>
      <w:pBdr>
        <w:top w:val="single" w:sz="4" w:space="0" w:color="auto"/>
        <w:left w:val="single" w:sz="4" w:space="0" w:color="auto"/>
        <w:bottom w:val="single" w:sz="4" w:space="0" w:color="auto"/>
      </w:pBdr>
      <w:spacing w:before="100" w:beforeAutospacing="1" w:after="100" w:afterAutospacing="1"/>
      <w:jc w:val="right"/>
      <w:textAlignment w:val="center"/>
    </w:pPr>
    <w:rPr>
      <w:rFonts w:cs="Arial"/>
      <w:b/>
      <w:bCs/>
      <w:sz w:val="24"/>
    </w:rPr>
  </w:style>
  <w:style w:type="paragraph" w:customStyle="1" w:styleId="xl86">
    <w:name w:val="xl86"/>
    <w:basedOn w:val="a3"/>
    <w:rsid w:val="0059710C"/>
    <w:pPr>
      <w:pBdr>
        <w:top w:val="single" w:sz="4" w:space="0" w:color="auto"/>
        <w:bottom w:val="single" w:sz="4" w:space="0" w:color="auto"/>
      </w:pBdr>
      <w:spacing w:before="100" w:beforeAutospacing="1" w:after="100" w:afterAutospacing="1"/>
      <w:jc w:val="right"/>
      <w:textAlignment w:val="center"/>
    </w:pPr>
    <w:rPr>
      <w:rFonts w:cs="Arial"/>
      <w:b/>
      <w:bCs/>
      <w:sz w:val="24"/>
    </w:rPr>
  </w:style>
  <w:style w:type="paragraph" w:customStyle="1" w:styleId="xl87">
    <w:name w:val="xl87"/>
    <w:basedOn w:val="a3"/>
    <w:rsid w:val="0059710C"/>
    <w:pPr>
      <w:pBdr>
        <w:top w:val="single" w:sz="4" w:space="0" w:color="auto"/>
        <w:bottom w:val="single" w:sz="4" w:space="0" w:color="auto"/>
        <w:right w:val="single" w:sz="4" w:space="0" w:color="auto"/>
      </w:pBdr>
      <w:spacing w:before="100" w:beforeAutospacing="1" w:after="100" w:afterAutospacing="1"/>
      <w:jc w:val="right"/>
      <w:textAlignment w:val="center"/>
    </w:pPr>
    <w:rPr>
      <w:rFonts w:cs="Arial"/>
      <w:b/>
      <w:bCs/>
      <w:sz w:val="24"/>
    </w:rPr>
  </w:style>
  <w:style w:type="paragraph" w:customStyle="1" w:styleId="xl88">
    <w:name w:val="xl88"/>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b/>
      <w:bCs/>
      <w:sz w:val="24"/>
    </w:rPr>
  </w:style>
  <w:style w:type="paragraph" w:customStyle="1" w:styleId="xl89">
    <w:name w:val="xl89"/>
    <w:basedOn w:val="a3"/>
    <w:rsid w:val="0059710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cs="Arial"/>
      <w:sz w:val="24"/>
    </w:rPr>
  </w:style>
  <w:style w:type="paragraph" w:customStyle="1" w:styleId="xl90">
    <w:name w:val="xl90"/>
    <w:basedOn w:val="a3"/>
    <w:rsid w:val="0059710C"/>
    <w:pPr>
      <w:pBdr>
        <w:top w:val="single" w:sz="4" w:space="0" w:color="auto"/>
        <w:left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1">
    <w:name w:val="xl91"/>
    <w:basedOn w:val="a3"/>
    <w:rsid w:val="0059710C"/>
    <w:pPr>
      <w:pBdr>
        <w:left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2">
    <w:name w:val="xl92"/>
    <w:basedOn w:val="a3"/>
    <w:rsid w:val="0059710C"/>
    <w:pPr>
      <w:pBdr>
        <w:left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3">
    <w:name w:val="xl93"/>
    <w:basedOn w:val="a3"/>
    <w:rsid w:val="0059710C"/>
    <w:pPr>
      <w:pBdr>
        <w:top w:val="single" w:sz="4" w:space="0" w:color="auto"/>
        <w:bottom w:val="single" w:sz="4" w:space="0" w:color="auto"/>
      </w:pBdr>
      <w:spacing w:before="100" w:beforeAutospacing="1" w:after="100" w:afterAutospacing="1"/>
      <w:jc w:val="center"/>
      <w:textAlignment w:val="center"/>
    </w:pPr>
    <w:rPr>
      <w:rFonts w:cs="Arial"/>
      <w:b/>
      <w:bCs/>
      <w:sz w:val="24"/>
    </w:rPr>
  </w:style>
  <w:style w:type="paragraph" w:customStyle="1" w:styleId="xl94">
    <w:name w:val="xl94"/>
    <w:basedOn w:val="a3"/>
    <w:rsid w:val="0059710C"/>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b/>
      <w:bCs/>
      <w:sz w:val="24"/>
    </w:rPr>
  </w:style>
  <w:style w:type="paragraph" w:customStyle="1" w:styleId="xl95">
    <w:name w:val="xl95"/>
    <w:basedOn w:val="a3"/>
    <w:rsid w:val="0059710C"/>
    <w:pPr>
      <w:pBdr>
        <w:top w:val="single" w:sz="4" w:space="0" w:color="auto"/>
        <w:left w:val="single" w:sz="4" w:space="0" w:color="auto"/>
        <w:bottom w:val="single" w:sz="4" w:space="0" w:color="auto"/>
      </w:pBdr>
      <w:spacing w:before="100" w:beforeAutospacing="1" w:after="100" w:afterAutospacing="1"/>
      <w:jc w:val="center"/>
      <w:textAlignment w:val="center"/>
    </w:pPr>
    <w:rPr>
      <w:rFonts w:cs="Arial"/>
      <w:sz w:val="24"/>
    </w:rPr>
  </w:style>
  <w:style w:type="paragraph" w:customStyle="1" w:styleId="xl96">
    <w:name w:val="xl96"/>
    <w:basedOn w:val="a3"/>
    <w:rsid w:val="0059710C"/>
    <w:pPr>
      <w:pBdr>
        <w:top w:val="single" w:sz="4" w:space="0" w:color="auto"/>
        <w:bottom w:val="single" w:sz="4" w:space="0" w:color="auto"/>
      </w:pBdr>
      <w:spacing w:before="100" w:beforeAutospacing="1" w:after="100" w:afterAutospacing="1"/>
      <w:jc w:val="center"/>
      <w:textAlignment w:val="center"/>
    </w:pPr>
    <w:rPr>
      <w:rFonts w:cs="Arial"/>
      <w:sz w:val="24"/>
    </w:rPr>
  </w:style>
  <w:style w:type="paragraph" w:customStyle="1" w:styleId="xl97">
    <w:name w:val="xl97"/>
    <w:basedOn w:val="a3"/>
    <w:rsid w:val="0059710C"/>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24"/>
    </w:rPr>
  </w:style>
  <w:style w:type="paragraph" w:customStyle="1" w:styleId="xl98">
    <w:name w:val="xl98"/>
    <w:basedOn w:val="a3"/>
    <w:rsid w:val="0059710C"/>
    <w:pPr>
      <w:pBdr>
        <w:top w:val="single" w:sz="4" w:space="0" w:color="auto"/>
        <w:left w:val="single" w:sz="4" w:space="0" w:color="auto"/>
        <w:bottom w:val="single" w:sz="4" w:space="0" w:color="auto"/>
      </w:pBdr>
      <w:spacing w:before="100" w:beforeAutospacing="1" w:after="100" w:afterAutospacing="1"/>
      <w:jc w:val="right"/>
      <w:textAlignment w:val="center"/>
    </w:pPr>
    <w:rPr>
      <w:rFonts w:cs="Arial"/>
      <w:sz w:val="24"/>
    </w:rPr>
  </w:style>
  <w:style w:type="paragraph" w:customStyle="1" w:styleId="xl99">
    <w:name w:val="xl99"/>
    <w:basedOn w:val="a3"/>
    <w:rsid w:val="0059710C"/>
    <w:pPr>
      <w:pBdr>
        <w:top w:val="single" w:sz="4" w:space="0" w:color="auto"/>
        <w:bottom w:val="single" w:sz="4" w:space="0" w:color="auto"/>
      </w:pBdr>
      <w:spacing w:before="100" w:beforeAutospacing="1" w:after="100" w:afterAutospacing="1"/>
      <w:jc w:val="right"/>
      <w:textAlignment w:val="center"/>
    </w:pPr>
    <w:rPr>
      <w:rFonts w:cs="Arial"/>
      <w:sz w:val="24"/>
    </w:rPr>
  </w:style>
  <w:style w:type="paragraph" w:customStyle="1" w:styleId="xl100">
    <w:name w:val="xl100"/>
    <w:basedOn w:val="a3"/>
    <w:rsid w:val="0059710C"/>
    <w:pPr>
      <w:pBdr>
        <w:top w:val="single" w:sz="4" w:space="0" w:color="auto"/>
        <w:bottom w:val="single" w:sz="4" w:space="0" w:color="auto"/>
        <w:right w:val="single" w:sz="4" w:space="0" w:color="auto"/>
      </w:pBdr>
      <w:spacing w:before="100" w:beforeAutospacing="1" w:after="100" w:afterAutospacing="1"/>
      <w:jc w:val="right"/>
      <w:textAlignment w:val="center"/>
    </w:pPr>
    <w:rPr>
      <w:rFonts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FA689-4A81-417F-9D7A-176D41F1D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2462</Words>
  <Characters>14039</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prokofievaeg</cp:lastModifiedBy>
  <cp:revision>3</cp:revision>
  <cp:lastPrinted>2017-10-17T05:49:00Z</cp:lastPrinted>
  <dcterms:created xsi:type="dcterms:W3CDTF">2017-10-30T11:37:00Z</dcterms:created>
  <dcterms:modified xsi:type="dcterms:W3CDTF">2017-10-30T11:38:00Z</dcterms:modified>
</cp:coreProperties>
</file>